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53" w:rsidRPr="00CE3BBE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E3BB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E93553" w:rsidRPr="00CE3BBE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E3BBE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E93553" w:rsidRPr="00CE3BBE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E3BBE">
        <w:rPr>
          <w:rFonts w:ascii="Times New Roman" w:hAnsi="Times New Roman" w:cs="Times New Roman"/>
          <w:sz w:val="24"/>
          <w:szCs w:val="24"/>
        </w:rPr>
        <w:t>«</w:t>
      </w:r>
      <w:r w:rsidR="00B55E04" w:rsidRPr="00CE3BBE">
        <w:rPr>
          <w:rFonts w:ascii="Times New Roman" w:hAnsi="Times New Roman" w:cs="Times New Roman"/>
          <w:sz w:val="24"/>
          <w:szCs w:val="24"/>
        </w:rPr>
        <w:t>ВОЛОМСКОЕ СЕЛЬСКОЕ ПОСЕЛЕНИЕ</w:t>
      </w:r>
      <w:r w:rsidRPr="00CE3BBE">
        <w:rPr>
          <w:rFonts w:ascii="Times New Roman" w:hAnsi="Times New Roman" w:cs="Times New Roman"/>
          <w:sz w:val="24"/>
          <w:szCs w:val="24"/>
        </w:rPr>
        <w:t>»</w:t>
      </w:r>
    </w:p>
    <w:p w:rsidR="00E93553" w:rsidRPr="00CE3BBE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E3BBE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55E04" w:rsidRPr="00CE3BBE">
        <w:rPr>
          <w:rFonts w:ascii="Times New Roman" w:hAnsi="Times New Roman" w:cs="Times New Roman"/>
          <w:sz w:val="24"/>
          <w:szCs w:val="24"/>
        </w:rPr>
        <w:t>ВОЛОМСКОГО СЕЛЬСКОГО ПОСЕЛЕНИЯ</w:t>
      </w:r>
    </w:p>
    <w:p w:rsidR="0066034E" w:rsidRPr="00CE3BBE" w:rsidRDefault="0066034E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93553" w:rsidRPr="00CE3BBE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E3BB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О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С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Т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А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Н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О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В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sz w:val="24"/>
          <w:szCs w:val="24"/>
        </w:rPr>
        <w:t>Л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CE3BBE">
        <w:rPr>
          <w:rFonts w:ascii="Times New Roman" w:hAnsi="Times New Roman" w:cs="Times New Roman"/>
          <w:sz w:val="24"/>
          <w:szCs w:val="24"/>
        </w:rPr>
        <w:t>Е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CE3BBE">
        <w:rPr>
          <w:rFonts w:ascii="Times New Roman" w:hAnsi="Times New Roman" w:cs="Times New Roman"/>
          <w:sz w:val="24"/>
          <w:szCs w:val="24"/>
        </w:rPr>
        <w:t>Н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CE3BBE">
        <w:rPr>
          <w:rFonts w:ascii="Times New Roman" w:hAnsi="Times New Roman" w:cs="Times New Roman"/>
          <w:sz w:val="24"/>
          <w:szCs w:val="24"/>
        </w:rPr>
        <w:t>И</w:t>
      </w:r>
      <w:r w:rsidR="002019FC" w:rsidRPr="00CE3BB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CE3BBE">
        <w:rPr>
          <w:rFonts w:ascii="Times New Roman" w:hAnsi="Times New Roman" w:cs="Times New Roman"/>
          <w:sz w:val="24"/>
          <w:szCs w:val="24"/>
        </w:rPr>
        <w:t>Е</w:t>
      </w:r>
    </w:p>
    <w:p w:rsidR="00E93553" w:rsidRPr="00CE3BBE" w:rsidRDefault="00624429" w:rsidP="00E93553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E93553" w:rsidRPr="00CE3BBE" w:rsidRDefault="00E93553" w:rsidP="00E9355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="005D782C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 </w:t>
      </w:r>
      <w:r w:rsidR="00130CD2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>«23»  января</w:t>
      </w:r>
      <w:r w:rsidR="00BB5BE6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>2020</w:t>
      </w:r>
      <w:r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E2A9C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да </w:t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624429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>№</w:t>
      </w:r>
      <w:r w:rsidR="00BD2A46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777FD" w:rsidRPr="00CE3BBE">
        <w:rPr>
          <w:rFonts w:ascii="Times New Roman" w:hAnsi="Times New Roman" w:cs="Times New Roman"/>
          <w:b w:val="0"/>
          <w:bCs w:val="0"/>
          <w:sz w:val="24"/>
          <w:szCs w:val="24"/>
        </w:rPr>
        <w:t>01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8777FD" w:rsidRPr="00CE3BBE" w:rsidRDefault="008777FD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О внесении изменений в постановление </w:t>
      </w:r>
    </w:p>
    <w:p w:rsidR="008777FD" w:rsidRPr="00CE3BBE" w:rsidRDefault="008777FD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Администрации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</w:t>
      </w:r>
      <w:proofErr w:type="gramStart"/>
      <w:r w:rsidRPr="00CE3BBE">
        <w:rPr>
          <w:sz w:val="24"/>
          <w:szCs w:val="24"/>
        </w:rPr>
        <w:t>сельского</w:t>
      </w:r>
      <w:proofErr w:type="gramEnd"/>
      <w:r w:rsidRPr="00CE3BBE">
        <w:rPr>
          <w:sz w:val="24"/>
          <w:szCs w:val="24"/>
        </w:rPr>
        <w:t xml:space="preserve"> </w:t>
      </w:r>
    </w:p>
    <w:p w:rsidR="008777FD" w:rsidRPr="00CE3BBE" w:rsidRDefault="008777FD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поселения от 11.03.2014 года № 10 </w:t>
      </w:r>
    </w:p>
    <w:p w:rsidR="001F0110" w:rsidRPr="00CE3BBE" w:rsidRDefault="008777FD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>«</w:t>
      </w:r>
      <w:r w:rsidR="001F0110" w:rsidRPr="00CE3BBE">
        <w:rPr>
          <w:sz w:val="24"/>
          <w:szCs w:val="24"/>
        </w:rPr>
        <w:t xml:space="preserve">Об утверждении Положения «Об организации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и осуществлении </w:t>
      </w:r>
      <w:proofErr w:type="gramStart"/>
      <w:r w:rsidRPr="00CE3BBE">
        <w:rPr>
          <w:sz w:val="24"/>
          <w:szCs w:val="24"/>
        </w:rPr>
        <w:t>первичного</w:t>
      </w:r>
      <w:proofErr w:type="gramEnd"/>
      <w:r w:rsidRPr="00CE3BBE">
        <w:rPr>
          <w:sz w:val="24"/>
          <w:szCs w:val="24"/>
        </w:rPr>
        <w:t xml:space="preserve"> воинского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учета граждан на территории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>сельского поселения»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8777FD" w:rsidRPr="00CE3BBE" w:rsidRDefault="008777FD" w:rsidP="001F0110">
      <w:pPr>
        <w:jc w:val="both"/>
        <w:rPr>
          <w:sz w:val="24"/>
          <w:szCs w:val="24"/>
        </w:rPr>
      </w:pPr>
    </w:p>
    <w:p w:rsidR="008777FD" w:rsidRPr="00CE3BBE" w:rsidRDefault="008777FD" w:rsidP="008777FD">
      <w:pPr>
        <w:ind w:firstLine="720"/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На основании Протеста Прокуратуры Муезерского района от 20.01.2020 года № 07-16-2020 на Постановление Администрации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 от 11.03.2014 года № 10 «Об утверждении Положения «Об организации и осуществлении первичного воинского учета граждан на территории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поселения»</w:t>
      </w:r>
    </w:p>
    <w:p w:rsidR="008777FD" w:rsidRPr="00CE3BBE" w:rsidRDefault="008777FD" w:rsidP="008777FD">
      <w:pPr>
        <w:jc w:val="center"/>
        <w:rPr>
          <w:sz w:val="24"/>
          <w:szCs w:val="24"/>
        </w:rPr>
      </w:pPr>
    </w:p>
    <w:p w:rsidR="001F0110" w:rsidRPr="00CE3BBE" w:rsidRDefault="008777FD" w:rsidP="008777FD">
      <w:pPr>
        <w:jc w:val="center"/>
        <w:rPr>
          <w:sz w:val="24"/>
          <w:szCs w:val="24"/>
        </w:rPr>
      </w:pPr>
      <w:r w:rsidRPr="00CE3BBE">
        <w:rPr>
          <w:sz w:val="24"/>
          <w:szCs w:val="24"/>
        </w:rPr>
        <w:t>А</w:t>
      </w:r>
      <w:r w:rsidR="001F0110" w:rsidRPr="00CE3BBE">
        <w:rPr>
          <w:sz w:val="24"/>
          <w:szCs w:val="24"/>
        </w:rPr>
        <w:t xml:space="preserve">дминистрация </w:t>
      </w:r>
      <w:proofErr w:type="spellStart"/>
      <w:r w:rsidR="001F0110" w:rsidRPr="00CE3BBE">
        <w:rPr>
          <w:sz w:val="24"/>
          <w:szCs w:val="24"/>
        </w:rPr>
        <w:t>Воломского</w:t>
      </w:r>
      <w:proofErr w:type="spellEnd"/>
      <w:r w:rsidR="001F0110" w:rsidRPr="00CE3BBE">
        <w:rPr>
          <w:sz w:val="24"/>
          <w:szCs w:val="24"/>
        </w:rPr>
        <w:t xml:space="preserve"> сельского поселения</w:t>
      </w:r>
      <w:r w:rsidRPr="00CE3BBE">
        <w:rPr>
          <w:sz w:val="24"/>
          <w:szCs w:val="24"/>
        </w:rPr>
        <w:t xml:space="preserve"> </w:t>
      </w:r>
      <w:r w:rsidR="001F0110" w:rsidRPr="00CE3BBE">
        <w:rPr>
          <w:sz w:val="24"/>
          <w:szCs w:val="24"/>
        </w:rPr>
        <w:t>ПОСТАНОВЛЯЕТ: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1F0110" w:rsidRPr="00CE3BBE" w:rsidRDefault="008777FD" w:rsidP="004F5EFE">
      <w:pPr>
        <w:pStyle w:val="aa"/>
        <w:numPr>
          <w:ilvl w:val="0"/>
          <w:numId w:val="3"/>
        </w:numPr>
        <w:jc w:val="both"/>
        <w:rPr>
          <w:sz w:val="24"/>
          <w:szCs w:val="24"/>
          <w:lang w:val="ru-RU"/>
        </w:rPr>
      </w:pPr>
      <w:r w:rsidRPr="00CE3BBE">
        <w:rPr>
          <w:sz w:val="24"/>
          <w:szCs w:val="24"/>
          <w:lang w:val="ru-RU"/>
        </w:rPr>
        <w:t xml:space="preserve">Привести Постановление Администрации </w:t>
      </w:r>
      <w:proofErr w:type="spellStart"/>
      <w:r w:rsidRPr="00CE3BBE">
        <w:rPr>
          <w:sz w:val="24"/>
          <w:szCs w:val="24"/>
          <w:lang w:val="ru-RU"/>
        </w:rPr>
        <w:t>Воломского</w:t>
      </w:r>
      <w:proofErr w:type="spellEnd"/>
      <w:r w:rsidRPr="00CE3BBE">
        <w:rPr>
          <w:sz w:val="24"/>
          <w:szCs w:val="24"/>
          <w:lang w:val="ru-RU"/>
        </w:rPr>
        <w:t xml:space="preserve"> сельского поселения от 11.03.2014 года № 10 «Об утверждении Положения «Об организации и осуществлении первичного воинского учета граждан на территории </w:t>
      </w:r>
      <w:proofErr w:type="spellStart"/>
      <w:r w:rsidRPr="00CE3BBE">
        <w:rPr>
          <w:sz w:val="24"/>
          <w:szCs w:val="24"/>
          <w:lang w:val="ru-RU"/>
        </w:rPr>
        <w:t>Воломского</w:t>
      </w:r>
      <w:proofErr w:type="spellEnd"/>
      <w:r w:rsidRPr="00CE3BBE">
        <w:rPr>
          <w:sz w:val="24"/>
          <w:szCs w:val="24"/>
          <w:lang w:val="ru-RU"/>
        </w:rPr>
        <w:t xml:space="preserve"> сельского поселения» в соответствие с требованиями закона</w:t>
      </w:r>
      <w:r w:rsidR="004F5EFE" w:rsidRPr="00CE3BBE">
        <w:rPr>
          <w:sz w:val="24"/>
          <w:szCs w:val="24"/>
          <w:lang w:val="ru-RU"/>
        </w:rPr>
        <w:t xml:space="preserve"> путем внесения следующего изменения:</w:t>
      </w:r>
    </w:p>
    <w:p w:rsidR="008F264B" w:rsidRPr="00CE3BBE" w:rsidRDefault="008F264B" w:rsidP="008F264B">
      <w:pPr>
        <w:pStyle w:val="aa"/>
        <w:jc w:val="both"/>
        <w:rPr>
          <w:sz w:val="24"/>
          <w:szCs w:val="24"/>
          <w:lang w:val="ru-RU"/>
        </w:rPr>
      </w:pPr>
    </w:p>
    <w:p w:rsidR="008F264B" w:rsidRPr="00CE3BBE" w:rsidRDefault="008F264B" w:rsidP="008F264B">
      <w:pPr>
        <w:pStyle w:val="aa"/>
        <w:jc w:val="both"/>
        <w:rPr>
          <w:sz w:val="24"/>
          <w:szCs w:val="24"/>
          <w:lang w:val="ru-RU"/>
        </w:rPr>
      </w:pPr>
      <w:r w:rsidRPr="00CE3BBE">
        <w:rPr>
          <w:sz w:val="24"/>
          <w:szCs w:val="24"/>
          <w:lang w:val="ru-RU"/>
        </w:rPr>
        <w:t>п.3.8 изложить в новой редакции:</w:t>
      </w:r>
    </w:p>
    <w:p w:rsidR="008F264B" w:rsidRPr="00CE3BBE" w:rsidRDefault="008F264B" w:rsidP="008F264B">
      <w:pPr>
        <w:pStyle w:val="aa"/>
        <w:jc w:val="both"/>
        <w:rPr>
          <w:sz w:val="24"/>
          <w:szCs w:val="24"/>
          <w:lang w:val="ru-RU"/>
        </w:rPr>
      </w:pPr>
      <w:r w:rsidRPr="00CE3BBE">
        <w:rPr>
          <w:sz w:val="24"/>
          <w:szCs w:val="24"/>
          <w:lang w:val="ru-RU"/>
        </w:rPr>
        <w:t xml:space="preserve">«3.8 </w:t>
      </w:r>
      <w:r w:rsidR="00CE3BBE">
        <w:rPr>
          <w:sz w:val="24"/>
          <w:szCs w:val="24"/>
          <w:lang w:val="ru-RU"/>
        </w:rPr>
        <w:t>Е</w:t>
      </w:r>
      <w:r w:rsidRPr="00CE3BBE">
        <w:rPr>
          <w:sz w:val="24"/>
          <w:szCs w:val="24"/>
          <w:lang w:val="ru-RU"/>
        </w:rPr>
        <w:t>жегодно предоставлять в военный комиссариат до 01 октября списки граждан мужского пола, достигших возраста 15 лет и граждан мужского пола, достигших возраста 16 лет, а до 01 ноября -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учете</w:t>
      </w:r>
      <w:proofErr w:type="gramStart"/>
      <w:r w:rsidRPr="00CE3BBE">
        <w:rPr>
          <w:sz w:val="24"/>
          <w:szCs w:val="24"/>
          <w:lang w:val="ru-RU"/>
        </w:rPr>
        <w:t xml:space="preserve">.» </w:t>
      </w:r>
      <w:proofErr w:type="gramEnd"/>
    </w:p>
    <w:p w:rsidR="008F264B" w:rsidRPr="00CE3BBE" w:rsidRDefault="008F264B" w:rsidP="008F264B">
      <w:pPr>
        <w:pStyle w:val="aa"/>
        <w:jc w:val="both"/>
        <w:rPr>
          <w:sz w:val="24"/>
          <w:szCs w:val="24"/>
          <w:lang w:val="ru-RU"/>
        </w:rPr>
      </w:pPr>
    </w:p>
    <w:p w:rsidR="008F264B" w:rsidRPr="00CE3BBE" w:rsidRDefault="001F0110" w:rsidP="001F0110">
      <w:pPr>
        <w:pStyle w:val="aa"/>
        <w:numPr>
          <w:ilvl w:val="0"/>
          <w:numId w:val="3"/>
        </w:numPr>
        <w:jc w:val="both"/>
        <w:rPr>
          <w:sz w:val="24"/>
          <w:szCs w:val="24"/>
          <w:lang w:val="ru-RU"/>
        </w:rPr>
      </w:pPr>
      <w:r w:rsidRPr="00CE3BBE">
        <w:rPr>
          <w:sz w:val="24"/>
          <w:szCs w:val="24"/>
          <w:lang w:val="ru-RU"/>
        </w:rPr>
        <w:t>Опубликовать</w:t>
      </w:r>
      <w:r w:rsidR="008F264B" w:rsidRPr="00CE3BBE">
        <w:rPr>
          <w:sz w:val="24"/>
          <w:szCs w:val="24"/>
          <w:lang w:val="ru-RU"/>
        </w:rPr>
        <w:t xml:space="preserve"> (обнародовать)</w:t>
      </w:r>
      <w:r w:rsidRPr="00CE3BBE">
        <w:rPr>
          <w:sz w:val="24"/>
          <w:szCs w:val="24"/>
          <w:lang w:val="ru-RU"/>
        </w:rPr>
        <w:t xml:space="preserve"> настоящее постановление в средствах массовой информации.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Глава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</w:t>
      </w:r>
      <w:r w:rsidR="008F264B" w:rsidRPr="00CE3BBE">
        <w:rPr>
          <w:sz w:val="24"/>
          <w:szCs w:val="24"/>
        </w:rPr>
        <w:t>ьского поселения</w:t>
      </w:r>
      <w:r w:rsidR="008F264B" w:rsidRPr="00CE3BBE">
        <w:rPr>
          <w:sz w:val="24"/>
          <w:szCs w:val="24"/>
        </w:rPr>
        <w:tab/>
      </w:r>
      <w:r w:rsidR="008F264B" w:rsidRPr="00CE3BBE">
        <w:rPr>
          <w:sz w:val="24"/>
          <w:szCs w:val="24"/>
        </w:rPr>
        <w:tab/>
      </w:r>
      <w:r w:rsidR="008F264B" w:rsidRPr="00CE3BBE">
        <w:rPr>
          <w:sz w:val="24"/>
          <w:szCs w:val="24"/>
        </w:rPr>
        <w:tab/>
        <w:t>С.А.Андреев</w:t>
      </w:r>
    </w:p>
    <w:p w:rsidR="001F0110" w:rsidRPr="00CE3BBE" w:rsidRDefault="001F0110">
      <w:pPr>
        <w:widowControl/>
        <w:autoSpaceDE/>
        <w:autoSpaceDN/>
        <w:adjustRightInd/>
        <w:rPr>
          <w:sz w:val="24"/>
          <w:szCs w:val="24"/>
        </w:rPr>
      </w:pPr>
      <w:r w:rsidRPr="00CE3BBE">
        <w:rPr>
          <w:sz w:val="24"/>
          <w:szCs w:val="24"/>
        </w:rPr>
        <w:br w:type="page"/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lastRenderedPageBreak/>
        <w:t>УТВЕРЖДЕНО</w:t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t xml:space="preserve">Постановлением администрации </w:t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</w:t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t xml:space="preserve">от 11.03.2014 года № 10 </w:t>
      </w:r>
    </w:p>
    <w:p w:rsidR="008F264B" w:rsidRPr="00CE3BBE" w:rsidRDefault="008F264B" w:rsidP="001F0110">
      <w:pPr>
        <w:jc w:val="right"/>
        <w:rPr>
          <w:sz w:val="24"/>
          <w:szCs w:val="24"/>
        </w:rPr>
      </w:pPr>
    </w:p>
    <w:p w:rsidR="008F264B" w:rsidRPr="00CE3BBE" w:rsidRDefault="008F264B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t>ВНЕСЕНЫ ИЗМЕНЕНИЯ:</w:t>
      </w:r>
    </w:p>
    <w:p w:rsidR="008F264B" w:rsidRPr="00CE3BBE" w:rsidRDefault="00CE3BBE" w:rsidP="001F0110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8F264B" w:rsidRPr="00CE3BBE">
        <w:rPr>
          <w:sz w:val="24"/>
          <w:szCs w:val="24"/>
        </w:rPr>
        <w:t xml:space="preserve">остановлением Администрации </w:t>
      </w:r>
    </w:p>
    <w:p w:rsidR="008F264B" w:rsidRPr="00CE3BBE" w:rsidRDefault="008F264B" w:rsidP="001F0110">
      <w:pPr>
        <w:jc w:val="right"/>
        <w:rPr>
          <w:sz w:val="24"/>
          <w:szCs w:val="24"/>
        </w:rPr>
      </w:pP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</w:t>
      </w:r>
    </w:p>
    <w:p w:rsidR="00CE3BBE" w:rsidRPr="00CE3BBE" w:rsidRDefault="00CE3BBE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t>от 23.01.2020 г. № 01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1F0110" w:rsidRPr="00CE3BBE" w:rsidRDefault="001F0110" w:rsidP="001F0110">
      <w:pPr>
        <w:jc w:val="center"/>
        <w:rPr>
          <w:b/>
          <w:sz w:val="24"/>
          <w:szCs w:val="24"/>
        </w:rPr>
      </w:pPr>
      <w:r w:rsidRPr="00CE3BBE">
        <w:rPr>
          <w:b/>
          <w:sz w:val="24"/>
          <w:szCs w:val="24"/>
        </w:rPr>
        <w:t>ПОЛОЖЕНИЕ</w:t>
      </w:r>
    </w:p>
    <w:p w:rsidR="001711F4" w:rsidRPr="00CE3BBE" w:rsidRDefault="00D32350" w:rsidP="001F0110">
      <w:pPr>
        <w:jc w:val="center"/>
        <w:rPr>
          <w:b/>
          <w:sz w:val="24"/>
          <w:szCs w:val="24"/>
        </w:rPr>
      </w:pPr>
      <w:r w:rsidRPr="00CE3BBE">
        <w:rPr>
          <w:b/>
          <w:sz w:val="24"/>
          <w:szCs w:val="24"/>
        </w:rPr>
        <w:t>Об организации работы по воинскому учету</w:t>
      </w:r>
    </w:p>
    <w:p w:rsidR="001F0110" w:rsidRPr="00CE3BBE" w:rsidRDefault="001F0110" w:rsidP="001F0110">
      <w:pPr>
        <w:jc w:val="center"/>
        <w:rPr>
          <w:sz w:val="24"/>
          <w:szCs w:val="24"/>
        </w:rPr>
      </w:pPr>
      <w:r w:rsidRPr="00CE3BBE">
        <w:rPr>
          <w:b/>
          <w:sz w:val="24"/>
          <w:szCs w:val="24"/>
        </w:rPr>
        <w:t xml:space="preserve">администрации </w:t>
      </w:r>
      <w:proofErr w:type="spellStart"/>
      <w:r w:rsidRPr="00CE3BBE">
        <w:rPr>
          <w:b/>
          <w:sz w:val="24"/>
          <w:szCs w:val="24"/>
        </w:rPr>
        <w:t>Воломского</w:t>
      </w:r>
      <w:proofErr w:type="spellEnd"/>
      <w:r w:rsidRPr="00CE3BBE">
        <w:rPr>
          <w:b/>
          <w:sz w:val="24"/>
          <w:szCs w:val="24"/>
        </w:rPr>
        <w:t xml:space="preserve"> сельского поселения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I. ОБЩИЕ ПОЛОЖЕНИЯ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1.1. </w:t>
      </w:r>
      <w:proofErr w:type="gramStart"/>
      <w:r w:rsidR="00D32350" w:rsidRPr="00CE3BBE">
        <w:rPr>
          <w:sz w:val="24"/>
          <w:szCs w:val="24"/>
        </w:rPr>
        <w:t>Инспектор по учету и бронированию</w:t>
      </w:r>
      <w:r w:rsidRPr="00CE3BBE">
        <w:rPr>
          <w:sz w:val="24"/>
          <w:szCs w:val="24"/>
        </w:rPr>
        <w:t xml:space="preserve"> в своей деятельности руководствуется Конституцией Российской Федерации, федеральными законами РФ от 31.05.1996  N 61-ФЗ «Об обороне», от 26.02.1997 N 31-ФЗ «О мобилизационной подготовке и мобилизации в Российской Федерации» с изменениями согласно закону от 22.08.2004 N 122, от 28.03.1998  N 53-ФЗ «О воинской обязанности и военной службе», Положением о воинском учете, утвержденным постановлением Правительства Российской Федерации</w:t>
      </w:r>
      <w:proofErr w:type="gramEnd"/>
      <w:r w:rsidRPr="00CE3BBE">
        <w:rPr>
          <w:sz w:val="24"/>
          <w:szCs w:val="24"/>
        </w:rPr>
        <w:t xml:space="preserve"> </w:t>
      </w:r>
      <w:proofErr w:type="gramStart"/>
      <w:r w:rsidRPr="00CE3BBE">
        <w:rPr>
          <w:sz w:val="24"/>
          <w:szCs w:val="24"/>
        </w:rPr>
        <w:t>от 27.11.2006</w:t>
      </w:r>
      <w:r w:rsidR="00D32350" w:rsidRPr="00CE3BBE">
        <w:rPr>
          <w:sz w:val="24"/>
          <w:szCs w:val="24"/>
        </w:rPr>
        <w:t xml:space="preserve"> </w:t>
      </w:r>
      <w:r w:rsidRPr="00CE3BBE">
        <w:rPr>
          <w:sz w:val="24"/>
          <w:szCs w:val="24"/>
        </w:rPr>
        <w:t xml:space="preserve"> N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Уставом муниципального образования «</w:t>
      </w:r>
      <w:proofErr w:type="spellStart"/>
      <w:r w:rsidRPr="00CE3BBE">
        <w:rPr>
          <w:sz w:val="24"/>
          <w:szCs w:val="24"/>
        </w:rPr>
        <w:t>Воломское</w:t>
      </w:r>
      <w:proofErr w:type="spellEnd"/>
      <w:r w:rsidRPr="00CE3BBE">
        <w:rPr>
          <w:sz w:val="24"/>
          <w:szCs w:val="24"/>
        </w:rPr>
        <w:t xml:space="preserve"> сельское поселение», иными нормативными правовыми актами администрации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поселения, а также настоящим Положением.</w:t>
      </w:r>
      <w:proofErr w:type="gramEnd"/>
    </w:p>
    <w:p w:rsidR="001F0110" w:rsidRPr="00CE3BBE" w:rsidRDefault="00D3235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1.2</w:t>
      </w:r>
      <w:r w:rsidR="001711F4" w:rsidRPr="00CE3BBE">
        <w:rPr>
          <w:sz w:val="24"/>
          <w:szCs w:val="24"/>
        </w:rPr>
        <w:t>. Положе</w:t>
      </w:r>
      <w:r w:rsidRPr="00CE3BBE">
        <w:rPr>
          <w:sz w:val="24"/>
          <w:szCs w:val="24"/>
        </w:rPr>
        <w:t xml:space="preserve">ние об организации работы по воинскому учету </w:t>
      </w:r>
      <w:r w:rsidR="001711F4" w:rsidRPr="00CE3BBE">
        <w:rPr>
          <w:sz w:val="24"/>
          <w:szCs w:val="24"/>
        </w:rPr>
        <w:t>утверждается Г</w:t>
      </w:r>
      <w:r w:rsidR="001F0110" w:rsidRPr="00CE3BBE">
        <w:rPr>
          <w:sz w:val="24"/>
          <w:szCs w:val="24"/>
        </w:rPr>
        <w:t xml:space="preserve">лавой </w:t>
      </w:r>
      <w:proofErr w:type="spellStart"/>
      <w:r w:rsidR="001F0110" w:rsidRPr="00CE3BBE">
        <w:rPr>
          <w:sz w:val="24"/>
          <w:szCs w:val="24"/>
        </w:rPr>
        <w:t>Воломского</w:t>
      </w:r>
      <w:proofErr w:type="spellEnd"/>
      <w:r w:rsidR="001F0110" w:rsidRPr="00CE3BBE">
        <w:rPr>
          <w:sz w:val="24"/>
          <w:szCs w:val="24"/>
        </w:rPr>
        <w:t xml:space="preserve"> сельского поселения.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II. ОСНОВНЫЕ ЗАДАЧИ</w:t>
      </w:r>
    </w:p>
    <w:p w:rsidR="001F0110" w:rsidRPr="00CE3BBE" w:rsidRDefault="00D3235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2.1. Основными задачами инспектора по учету и бронированию</w:t>
      </w:r>
      <w:r w:rsidR="001F0110" w:rsidRPr="00CE3BBE">
        <w:rPr>
          <w:sz w:val="24"/>
          <w:szCs w:val="24"/>
        </w:rPr>
        <w:t xml:space="preserve"> являются: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  <w:proofErr w:type="gramStart"/>
      <w:r w:rsidRPr="00CE3BBE">
        <w:rPr>
          <w:sz w:val="24"/>
          <w:szCs w:val="24"/>
        </w:rPr>
        <w:t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документальное оформление сведений воинского учета о гражданах, состоящих на воинском учете;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70EE7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 других войск, воинских формирований и органов </w:t>
      </w:r>
      <w:proofErr w:type="gramStart"/>
      <w:r w:rsidRPr="00CE3BBE">
        <w:rPr>
          <w:sz w:val="24"/>
          <w:szCs w:val="24"/>
        </w:rPr>
        <w:t>с</w:t>
      </w:r>
      <w:proofErr w:type="gramEnd"/>
      <w:r w:rsidRPr="00CE3BBE">
        <w:rPr>
          <w:sz w:val="24"/>
          <w:szCs w:val="24"/>
        </w:rPr>
        <w:t xml:space="preserve"> мирного на военное время в период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>мобилизации и поддержание их укомплектованности на требуемом уровне в военное время.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III. ФУНКЦИИ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3.1. Обеспечивать выполнение функций, возложенных на ад</w:t>
      </w:r>
      <w:r w:rsidR="001711F4" w:rsidRPr="00CE3BBE">
        <w:rPr>
          <w:sz w:val="24"/>
          <w:szCs w:val="24"/>
        </w:rPr>
        <w:t>министрацию сельского поселения</w:t>
      </w:r>
      <w:r w:rsidRPr="00CE3BBE">
        <w:rPr>
          <w:sz w:val="24"/>
          <w:szCs w:val="24"/>
        </w:rPr>
        <w:t xml:space="preserve">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сельского поселения.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</w:t>
      </w:r>
      <w:r w:rsidR="001711F4" w:rsidRPr="00CE3BBE">
        <w:rPr>
          <w:sz w:val="24"/>
          <w:szCs w:val="24"/>
        </w:rPr>
        <w:t xml:space="preserve">    3.2. Осуществлять первичный</w:t>
      </w:r>
      <w:r w:rsidRPr="00CE3BBE">
        <w:rPr>
          <w:sz w:val="24"/>
          <w:szCs w:val="24"/>
        </w:rPr>
        <w:t xml:space="preserve"> воинский учет граждан, пребывающих в запасе, и граждан, </w:t>
      </w:r>
      <w:r w:rsidRPr="00CE3BBE">
        <w:rPr>
          <w:sz w:val="24"/>
          <w:szCs w:val="24"/>
        </w:rPr>
        <w:lastRenderedPageBreak/>
        <w:t xml:space="preserve">подлежащих призыву на военную службу, проживающих или пребывающих (на срок более трех месяцев) на территории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3.3. Выявлять совместно с органами внутренних дел граждан, постоянно или временно проживающих на территории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поселения, обязанных состоять на воинском учете.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3.4. Вести учет организаций, находящихся на территории </w:t>
      </w: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поселения, и контролировать ведение в них воинского учета.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</w:t>
      </w:r>
      <w:proofErr w:type="gramStart"/>
      <w:r w:rsidRPr="00CE3BBE">
        <w:rPr>
          <w:sz w:val="24"/>
          <w:szCs w:val="24"/>
        </w:rPr>
        <w:t>по</w:t>
      </w:r>
      <w:proofErr w:type="gramEnd"/>
      <w:r w:rsidRPr="00CE3BBE">
        <w:rPr>
          <w:sz w:val="24"/>
          <w:szCs w:val="24"/>
        </w:rPr>
        <w:t xml:space="preserve"> хозяйственными книгами.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3.6.По указанию военного комиссариата муниципального образования оповещать граждан о вызовах в военный комиссариат.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3.7.Своевременно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1F0110" w:rsidRPr="00CE3BBE" w:rsidRDefault="00CE3BBE" w:rsidP="001F01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3.8.</w:t>
      </w:r>
      <w:r w:rsidRPr="00CE3BBE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CE3BBE">
        <w:rPr>
          <w:sz w:val="24"/>
          <w:szCs w:val="24"/>
        </w:rPr>
        <w:t>жегодно предоставлять в военный комиссариат до 01 октября списки граждан мужского пола, достигших возраста 15 лет и граждан мужского пола, достигших возраста 16 лет, а до 01 ноября -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учете.</w:t>
      </w:r>
      <w:r w:rsidR="001F0110" w:rsidRPr="00CE3BBE">
        <w:rPr>
          <w:sz w:val="24"/>
          <w:szCs w:val="24"/>
        </w:rPr>
        <w:t xml:space="preserve">     3.9.Разъяснять должностным лицам организаций и гражданам их обязанности по воинскому учету</w:t>
      </w:r>
      <w:proofErr w:type="gramEnd"/>
      <w:r w:rsidR="001F0110" w:rsidRPr="00CE3BBE">
        <w:rPr>
          <w:sz w:val="24"/>
          <w:szCs w:val="24"/>
        </w:rPr>
        <w:t xml:space="preserve">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="001F0110" w:rsidRPr="00CE3BBE">
        <w:rPr>
          <w:sz w:val="24"/>
          <w:szCs w:val="24"/>
        </w:rPr>
        <w:t>контроль за</w:t>
      </w:r>
      <w:proofErr w:type="gramEnd"/>
      <w:r w:rsidR="001F0110" w:rsidRPr="00CE3BBE">
        <w:rPr>
          <w:sz w:val="24"/>
          <w:szCs w:val="24"/>
        </w:rPr>
        <w:t xml:space="preserve"> их исполнением.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IV. ПРАВА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4.1.Для плановой и целеустремленной работы ВУС имеет право: вносить предложения по запросу 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 от организационно-правовых форм и форм собственности;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-запрашивать и получать от администрации сельского поселения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выносить на рассмотрение главы сельского поселения вопросы о привлечении на договорной основе специалистов для осуществления отдельных работ;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ВУС;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V. РУКОВОДСТВО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5.1.</w:t>
      </w:r>
      <w:r w:rsidR="00D32350" w:rsidRPr="00CE3BBE">
        <w:rPr>
          <w:sz w:val="24"/>
          <w:szCs w:val="24"/>
        </w:rPr>
        <w:t xml:space="preserve"> </w:t>
      </w:r>
      <w:r w:rsidRPr="00CE3BBE">
        <w:rPr>
          <w:sz w:val="24"/>
          <w:szCs w:val="24"/>
        </w:rPr>
        <w:t xml:space="preserve">Инспектор </w:t>
      </w:r>
      <w:r w:rsidR="00D32350" w:rsidRPr="00CE3BBE">
        <w:rPr>
          <w:sz w:val="24"/>
          <w:szCs w:val="24"/>
        </w:rPr>
        <w:t>по учету и бронированию</w:t>
      </w:r>
      <w:r w:rsidRPr="00CE3BBE">
        <w:rPr>
          <w:sz w:val="24"/>
          <w:szCs w:val="24"/>
        </w:rPr>
        <w:t xml:space="preserve"> назначается на должность и освобождается от должности главой сельского поселения</w:t>
      </w:r>
      <w:r w:rsidR="00D32350" w:rsidRPr="00CE3BBE">
        <w:rPr>
          <w:sz w:val="24"/>
          <w:szCs w:val="24"/>
        </w:rPr>
        <w:t xml:space="preserve"> по согласованию с начальником отдела ВК РК</w:t>
      </w:r>
      <w:r w:rsidRPr="00CE3BBE">
        <w:rPr>
          <w:sz w:val="24"/>
          <w:szCs w:val="24"/>
        </w:rPr>
        <w:t>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5.2.Инспектор </w:t>
      </w:r>
      <w:r w:rsidR="00D32350" w:rsidRPr="00CE3BBE">
        <w:rPr>
          <w:sz w:val="24"/>
          <w:szCs w:val="24"/>
        </w:rPr>
        <w:t>по учету и бронированию</w:t>
      </w:r>
      <w:r w:rsidRPr="00CE3BBE">
        <w:rPr>
          <w:sz w:val="24"/>
          <w:szCs w:val="24"/>
        </w:rPr>
        <w:t xml:space="preserve"> находится в непосредственном подчинении главы администрации муниципального образования «</w:t>
      </w:r>
      <w:proofErr w:type="spellStart"/>
      <w:r w:rsidRPr="00CE3BBE">
        <w:rPr>
          <w:sz w:val="24"/>
          <w:szCs w:val="24"/>
        </w:rPr>
        <w:t>Воломское</w:t>
      </w:r>
      <w:proofErr w:type="spellEnd"/>
      <w:r w:rsidRPr="00CE3BBE">
        <w:rPr>
          <w:sz w:val="24"/>
          <w:szCs w:val="24"/>
        </w:rPr>
        <w:t xml:space="preserve"> сельское поселение».</w:t>
      </w:r>
    </w:p>
    <w:p w:rsidR="001F0110" w:rsidRPr="00CE3BBE" w:rsidRDefault="001F0110">
      <w:pPr>
        <w:widowControl/>
        <w:autoSpaceDE/>
        <w:autoSpaceDN/>
        <w:adjustRightInd/>
        <w:rPr>
          <w:sz w:val="24"/>
          <w:szCs w:val="24"/>
        </w:rPr>
      </w:pPr>
      <w:r w:rsidRPr="00CE3BBE">
        <w:rPr>
          <w:sz w:val="24"/>
          <w:szCs w:val="24"/>
        </w:rPr>
        <w:br w:type="page"/>
      </w:r>
      <w:bookmarkStart w:id="0" w:name="_GoBack"/>
      <w:bookmarkEnd w:id="0"/>
    </w:p>
    <w:p w:rsidR="001F0110" w:rsidRPr="00CE3BBE" w:rsidRDefault="001F0110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lastRenderedPageBreak/>
        <w:t>УТВЕРЖДЕНА</w:t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t xml:space="preserve">Постановлением администрации </w:t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proofErr w:type="spellStart"/>
      <w:r w:rsidRPr="00CE3BBE">
        <w:rPr>
          <w:sz w:val="24"/>
          <w:szCs w:val="24"/>
        </w:rPr>
        <w:t>Воломского</w:t>
      </w:r>
      <w:proofErr w:type="spellEnd"/>
      <w:r w:rsidRPr="00CE3BBE">
        <w:rPr>
          <w:sz w:val="24"/>
          <w:szCs w:val="24"/>
        </w:rPr>
        <w:t xml:space="preserve"> сельского поселения</w:t>
      </w:r>
    </w:p>
    <w:p w:rsidR="001F0110" w:rsidRPr="00CE3BBE" w:rsidRDefault="001F0110" w:rsidP="001F0110">
      <w:pPr>
        <w:jc w:val="right"/>
        <w:rPr>
          <w:sz w:val="24"/>
          <w:szCs w:val="24"/>
        </w:rPr>
      </w:pPr>
      <w:r w:rsidRPr="00CE3BBE">
        <w:rPr>
          <w:sz w:val="24"/>
          <w:szCs w:val="24"/>
        </w:rPr>
        <w:t xml:space="preserve">от 11.03.2014 года № 10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1F0110" w:rsidRPr="00CE3BBE" w:rsidRDefault="001F0110" w:rsidP="001F0110">
      <w:pPr>
        <w:jc w:val="center"/>
        <w:rPr>
          <w:b/>
          <w:sz w:val="24"/>
          <w:szCs w:val="24"/>
        </w:rPr>
      </w:pPr>
      <w:r w:rsidRPr="00CE3BBE">
        <w:rPr>
          <w:b/>
          <w:sz w:val="24"/>
          <w:szCs w:val="24"/>
        </w:rPr>
        <w:t>ДОЛЖНОСТНАЯ ИНСТРУКЦИЯ</w:t>
      </w:r>
    </w:p>
    <w:p w:rsidR="001F0110" w:rsidRPr="00CE3BBE" w:rsidRDefault="001F0110" w:rsidP="001F0110">
      <w:pPr>
        <w:jc w:val="center"/>
        <w:rPr>
          <w:b/>
          <w:sz w:val="24"/>
          <w:szCs w:val="24"/>
        </w:rPr>
      </w:pPr>
      <w:r w:rsidRPr="00CE3BBE">
        <w:rPr>
          <w:b/>
          <w:sz w:val="24"/>
          <w:szCs w:val="24"/>
        </w:rPr>
        <w:t xml:space="preserve">специалиста, отвечающего за ведение воинского учета и бронирования в администрации </w:t>
      </w:r>
      <w:proofErr w:type="spellStart"/>
      <w:r w:rsidRPr="00CE3BBE">
        <w:rPr>
          <w:b/>
          <w:sz w:val="24"/>
          <w:szCs w:val="24"/>
        </w:rPr>
        <w:t>Воломского</w:t>
      </w:r>
      <w:proofErr w:type="spellEnd"/>
      <w:r w:rsidRPr="00CE3BBE">
        <w:rPr>
          <w:b/>
          <w:sz w:val="24"/>
          <w:szCs w:val="24"/>
        </w:rPr>
        <w:t xml:space="preserve"> сельского поселения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</w:p>
    <w:p w:rsidR="001F0110" w:rsidRPr="00CE3BBE" w:rsidRDefault="001F0110" w:rsidP="001711F4">
      <w:pPr>
        <w:jc w:val="center"/>
        <w:rPr>
          <w:sz w:val="24"/>
          <w:szCs w:val="24"/>
        </w:rPr>
      </w:pPr>
      <w:r w:rsidRPr="00CE3BBE">
        <w:rPr>
          <w:sz w:val="24"/>
          <w:szCs w:val="24"/>
        </w:rPr>
        <w:t>I. ОБЩИЕ ПОЛОЖЕНИЯ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  <w:proofErr w:type="gramStart"/>
      <w:r w:rsidRPr="00CE3BBE">
        <w:rPr>
          <w:sz w:val="24"/>
          <w:szCs w:val="24"/>
        </w:rPr>
        <w:t>Специалист, ответственный за проведение работ по воинскому учету граждан, пребывающих в запасе и граждан, подлежащих призыву на военную службу и бронированию г</w:t>
      </w:r>
      <w:r w:rsidR="00483C28" w:rsidRPr="00CE3BBE">
        <w:rPr>
          <w:sz w:val="24"/>
          <w:szCs w:val="24"/>
        </w:rPr>
        <w:t xml:space="preserve">раждан пребывающих в запасе, в </w:t>
      </w:r>
      <w:r w:rsidRPr="00CE3BBE">
        <w:rPr>
          <w:sz w:val="24"/>
          <w:szCs w:val="24"/>
        </w:rPr>
        <w:t>своей деятельности руководствуется Конституцией Российской Федерации, федеральными законами РФ от 31.05.1996 N 61-ФЗ «Об обороне», от 26.02.1997 N 31-ФЗ «О мобилизационной подготовке и мобилизации в Российской Федерации» с изменениями согласно закону от 22.08.2004 N</w:t>
      </w:r>
      <w:proofErr w:type="gramEnd"/>
      <w:r w:rsidRPr="00CE3BBE">
        <w:rPr>
          <w:sz w:val="24"/>
          <w:szCs w:val="24"/>
        </w:rPr>
        <w:t xml:space="preserve"> </w:t>
      </w:r>
      <w:proofErr w:type="gramStart"/>
      <w:r w:rsidRPr="00CE3BBE">
        <w:rPr>
          <w:sz w:val="24"/>
          <w:szCs w:val="24"/>
        </w:rPr>
        <w:t>122, от 28.03.1998  N 53-ФЗ «О воинской обязанности и военной службе», Положением о воинском учете, утвержденным постановлением Правительства Российской Федерации от 27.11.2006 N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</w:t>
      </w:r>
      <w:proofErr w:type="gramEnd"/>
      <w:r w:rsidRPr="00CE3BBE">
        <w:rPr>
          <w:sz w:val="24"/>
          <w:szCs w:val="24"/>
        </w:rPr>
        <w:t xml:space="preserve"> </w:t>
      </w:r>
      <w:proofErr w:type="gramStart"/>
      <w:r w:rsidRPr="00CE3BBE">
        <w:rPr>
          <w:sz w:val="24"/>
          <w:szCs w:val="24"/>
        </w:rPr>
        <w:t>организациях</w:t>
      </w:r>
      <w:proofErr w:type="gramEnd"/>
      <w:r w:rsidRPr="00CE3BBE">
        <w:rPr>
          <w:sz w:val="24"/>
          <w:szCs w:val="24"/>
        </w:rPr>
        <w:t>», Уставом муниципального образования «</w:t>
      </w:r>
      <w:proofErr w:type="spellStart"/>
      <w:r w:rsidR="00483C28" w:rsidRPr="00CE3BBE">
        <w:rPr>
          <w:sz w:val="24"/>
          <w:szCs w:val="24"/>
        </w:rPr>
        <w:t>Воломское</w:t>
      </w:r>
      <w:proofErr w:type="spellEnd"/>
      <w:r w:rsidRPr="00CE3BBE">
        <w:rPr>
          <w:sz w:val="24"/>
          <w:szCs w:val="24"/>
        </w:rPr>
        <w:t xml:space="preserve"> сельское поселение», нормативами, методиками и формами, установленными Межведомственной комиссией по вопросам бронирования граждан, пребывающих в запасе.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</w:t>
      </w:r>
    </w:p>
    <w:p w:rsidR="001F0110" w:rsidRPr="00CE3BBE" w:rsidRDefault="001F0110" w:rsidP="001711F4">
      <w:pPr>
        <w:jc w:val="center"/>
        <w:rPr>
          <w:sz w:val="24"/>
          <w:szCs w:val="24"/>
        </w:rPr>
      </w:pPr>
      <w:r w:rsidRPr="00CE3BBE">
        <w:rPr>
          <w:sz w:val="24"/>
          <w:szCs w:val="24"/>
        </w:rPr>
        <w:t>II. ДОЛЖНОСТНЫЕ ОБЯЗАННОСТИ: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Воинский учет: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обеспечивает полноту и качество ведения воинского учета граждан, пребывающих в запасе, и граждан, подлежащих призыву на военную службу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  <w:proofErr w:type="gramStart"/>
      <w:r w:rsidRPr="00CE3BBE">
        <w:rPr>
          <w:sz w:val="24"/>
          <w:szCs w:val="24"/>
        </w:rPr>
        <w:t>- проверяет наличие и подлинность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предписаний, 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обязанности;</w:t>
      </w:r>
      <w:proofErr w:type="gramEnd"/>
    </w:p>
    <w:p w:rsidR="00483C28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проводит работу по постановке на воинский учет и снятию с воинского учета граждан, пребывающих в запасе, в  документах первичного воинского учета, в карточках регистрации, в личных карточках фТ-2 на </w:t>
      </w:r>
      <w:proofErr w:type="gramStart"/>
      <w:r w:rsidRPr="00CE3BBE">
        <w:rPr>
          <w:sz w:val="24"/>
          <w:szCs w:val="24"/>
        </w:rPr>
        <w:t>принятых</w:t>
      </w:r>
      <w:proofErr w:type="gramEnd"/>
      <w:r w:rsidRPr="00CE3BBE">
        <w:rPr>
          <w:sz w:val="24"/>
          <w:szCs w:val="24"/>
        </w:rPr>
        <w:t xml:space="preserve"> на работу делает соответствующие отметки о постановке граждан на воинский учет и о снятии с воинского учета;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ведет </w:t>
      </w:r>
      <w:proofErr w:type="gramStart"/>
      <w:r w:rsidRPr="00CE3BBE">
        <w:rPr>
          <w:sz w:val="24"/>
          <w:szCs w:val="24"/>
        </w:rPr>
        <w:t>контроль за</w:t>
      </w:r>
      <w:proofErr w:type="gramEnd"/>
      <w:r w:rsidRPr="00CE3BBE">
        <w:rPr>
          <w:sz w:val="24"/>
          <w:szCs w:val="24"/>
        </w:rPr>
        <w:t xml:space="preserve"> постановкой на воинский учет временно проживающих граждан, пребывающих в запасе, (на срок более 3 месяцев);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при приеме от граждан документов воинского учета выдает расписки;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оповещает вновь прибывших граждан, подлежащих призыву на военную службу и офицеров запаса о необходимости личной явки в военный комиссариат для постановки на воинский учет;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 случае невозможности постановки граждан на воинский учет на основании представленных ими документов воинского учета (исправления, неточности, подделки и неполное количество листов) оповещает граждан о необходимости личной явки в военный комиссариат;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заполняет  карточки первичного учета на офицеров запаса. Заполняет алфавитные карточки и учетные карточки на прапорщиков, мичманов, старшин, сержантов, солдат и матросов запаса. Заполняет учетные карты призывников. Заполнение указанных документов производится в соответствии с записями в военных билетах и удостоверениях призывников. </w:t>
      </w:r>
      <w:r w:rsidRPr="00CE3BBE">
        <w:rPr>
          <w:sz w:val="24"/>
          <w:szCs w:val="24"/>
        </w:rPr>
        <w:lastRenderedPageBreak/>
        <w:t xml:space="preserve">При этом уточняются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учет, заполняет раздел II «Сведения о воинском учете» личной карточки ф Т-2 на </w:t>
      </w:r>
      <w:proofErr w:type="gramStart"/>
      <w:r w:rsidRPr="00CE3BBE">
        <w:rPr>
          <w:sz w:val="24"/>
          <w:szCs w:val="24"/>
        </w:rPr>
        <w:t>принятых</w:t>
      </w:r>
      <w:proofErr w:type="gramEnd"/>
      <w:r w:rsidRPr="00CE3BBE">
        <w:rPr>
          <w:sz w:val="24"/>
          <w:szCs w:val="24"/>
        </w:rPr>
        <w:t xml:space="preserve"> на работу граждан, пребывающих в запасе (граждан, подлежащих призыву на военную службу); 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представляет алфавитные и учетные карточки прапорщиков, мичманов, старшин, сержантов, солдат и матросов запаса, учетные карты граждан, подлежащих призыву на военную службу, в военный комиссариат;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своевременно вносит изменения в документы первичного воинского учета граждан, пребывающих в запасе, в личные карточки ф Т-2 на </w:t>
      </w:r>
      <w:proofErr w:type="gramStart"/>
      <w:r w:rsidRPr="00CE3BBE">
        <w:rPr>
          <w:sz w:val="24"/>
          <w:szCs w:val="24"/>
        </w:rPr>
        <w:t>принятых</w:t>
      </w:r>
      <w:proofErr w:type="gramEnd"/>
      <w:r w:rsidRPr="00CE3BBE">
        <w:rPr>
          <w:sz w:val="24"/>
          <w:szCs w:val="24"/>
        </w:rPr>
        <w:t xml:space="preserve"> на работу;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два раза в месяц представляет информацию о внесенных изменениях в учетных данных граждан, пребывающих в запасе, в военный комиссариат;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ведет учет организаций и предприятий, расположенных на территории сельского поселения, контролирует ведение в них воинского учета и своевременную подачу информации о принятых на работу и уволенных с работы граждан, пребывающих в запасе;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ведет и хранит документы первичного воинского учета в машинописном и электронном виде в порядке и по формам, которые определяются Министерством обороны Российской Федерации;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 целях обеспечения и поддержания в актуальном состоянии сведений, содержащихся в документах первичного воинского учета, не реже 1 раза в год проводится сверка военно-учетных документов с военным комиссариатом, организациями, а также с карточками регистрации и </w:t>
      </w:r>
      <w:proofErr w:type="gramStart"/>
      <w:r w:rsidRPr="00CE3BBE">
        <w:rPr>
          <w:sz w:val="24"/>
          <w:szCs w:val="24"/>
        </w:rPr>
        <w:t>по</w:t>
      </w:r>
      <w:proofErr w:type="gramEnd"/>
      <w:r w:rsidRPr="00CE3BBE">
        <w:rPr>
          <w:sz w:val="24"/>
          <w:szCs w:val="24"/>
        </w:rPr>
        <w:t xml:space="preserve"> хозяйственными книгами;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  <w:proofErr w:type="gramStart"/>
      <w:r w:rsidRPr="00CE3BBE">
        <w:rPr>
          <w:sz w:val="24"/>
          <w:szCs w:val="24"/>
        </w:rPr>
        <w:t>- обеспечивает полное и качественное выполнение мобилизационных мероприятий, постоянно вносит изменения и дополнения в документы по мобилизационной работе, в документы штаба оповещения, ведет работу с учетными карточками граждан, приписанных в команды и партии, по внесению изменений согласно полученным мобилизационным предписаниям, выделяет их в отдельную картотеку, содержит и хранит картотеку учетных карточек в строго установленном порядке;</w:t>
      </w:r>
      <w:proofErr w:type="gramEnd"/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</w:t>
      </w:r>
      <w:proofErr w:type="gramStart"/>
      <w:r w:rsidRPr="00CE3BBE">
        <w:rPr>
          <w:sz w:val="24"/>
          <w:szCs w:val="24"/>
        </w:rPr>
        <w:t>- ежемесячно получает в военном комиссариате мобилизационные предписания и после внесения изменений в учетные карточки вручает их граждан, пребывающим в запасе;</w:t>
      </w:r>
      <w:proofErr w:type="gramEnd"/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ведет работу с гражданами, подлежащими призыву на военную службу, по постановке их на первичный воинский учет, по выполнению мероприятий, связанных с призывом на военную службу;</w:t>
      </w:r>
    </w:p>
    <w:p w:rsidR="001F0110" w:rsidRPr="00CE3BBE" w:rsidRDefault="001F0110" w:rsidP="001F0110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представляет в военный комиссариат в сентябре списки юношей 15-16 летнего возраста, а до 1 ноября - списки юношей, подлежащих первоначальной постановке на воинский учет в следующем году;</w:t>
      </w:r>
    </w:p>
    <w:p w:rsidR="008B2996" w:rsidRPr="00CE3BBE" w:rsidRDefault="001F0110" w:rsidP="008B2996">
      <w:pPr>
        <w:jc w:val="both"/>
        <w:rPr>
          <w:sz w:val="24"/>
          <w:szCs w:val="24"/>
        </w:rPr>
      </w:pPr>
      <w:r w:rsidRPr="00CE3BBE">
        <w:rPr>
          <w:sz w:val="24"/>
          <w:szCs w:val="24"/>
        </w:rPr>
        <w:t xml:space="preserve">     - оповещает граждан о вызове в военный комиссариат, обеспечивает гражданам возможность своевременной явки по вызовам (повестк</w:t>
      </w:r>
      <w:r w:rsidR="00F04C4A" w:rsidRPr="00CE3BBE">
        <w:rPr>
          <w:sz w:val="24"/>
          <w:szCs w:val="24"/>
        </w:rPr>
        <w:t>ам) в военный комиссариат.</w:t>
      </w:r>
    </w:p>
    <w:sectPr w:rsidR="008B2996" w:rsidRPr="00CE3BBE" w:rsidSect="00A51EA9">
      <w:footerReference w:type="even" r:id="rId8"/>
      <w:footerReference w:type="default" r:id="rId9"/>
      <w:footnotePr>
        <w:pos w:val="beneathText"/>
      </w:footnotePr>
      <w:type w:val="continuous"/>
      <w:pgSz w:w="11905" w:h="16837"/>
      <w:pgMar w:top="851" w:right="851" w:bottom="851" w:left="1260" w:header="709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4B0" w:rsidRDefault="009F14B0">
      <w:r>
        <w:separator/>
      </w:r>
    </w:p>
  </w:endnote>
  <w:endnote w:type="continuationSeparator" w:id="0">
    <w:p w:rsidR="009F14B0" w:rsidRDefault="009F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A9" w:rsidRDefault="000B459F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A51EA9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51EA9" w:rsidRDefault="00A51EA9" w:rsidP="009205F0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A9" w:rsidRDefault="000B459F" w:rsidP="009205F0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A51EA9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E3BBE">
      <w:rPr>
        <w:rStyle w:val="af2"/>
        <w:noProof/>
      </w:rPr>
      <w:t>1</w:t>
    </w:r>
    <w:r>
      <w:rPr>
        <w:rStyle w:val="af2"/>
      </w:rPr>
      <w:fldChar w:fldCharType="end"/>
    </w:r>
  </w:p>
  <w:p w:rsidR="00A51EA9" w:rsidRDefault="00A51EA9" w:rsidP="009205F0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4B0" w:rsidRDefault="009F14B0">
      <w:r>
        <w:separator/>
      </w:r>
    </w:p>
  </w:footnote>
  <w:footnote w:type="continuationSeparator" w:id="0">
    <w:p w:rsidR="009F14B0" w:rsidRDefault="009F1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800"/>
        </w:tabs>
        <w:ind w:left="180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16E33A36"/>
    <w:multiLevelType w:val="hybridMultilevel"/>
    <w:tmpl w:val="BDA8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13606"/>
    <w:multiLevelType w:val="hybridMultilevel"/>
    <w:tmpl w:val="9DEE2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9F4722"/>
    <w:multiLevelType w:val="hybridMultilevel"/>
    <w:tmpl w:val="8C8A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6C08EB"/>
    <w:rsid w:val="00001D24"/>
    <w:rsid w:val="00013403"/>
    <w:rsid w:val="00016CEB"/>
    <w:rsid w:val="0004664C"/>
    <w:rsid w:val="00052664"/>
    <w:rsid w:val="000541DB"/>
    <w:rsid w:val="000578C1"/>
    <w:rsid w:val="00063A78"/>
    <w:rsid w:val="00063BF4"/>
    <w:rsid w:val="000769B2"/>
    <w:rsid w:val="000807AA"/>
    <w:rsid w:val="00082637"/>
    <w:rsid w:val="00090D35"/>
    <w:rsid w:val="00091DA2"/>
    <w:rsid w:val="000930B0"/>
    <w:rsid w:val="00096DE8"/>
    <w:rsid w:val="000B40C2"/>
    <w:rsid w:val="000B459F"/>
    <w:rsid w:val="000B45A9"/>
    <w:rsid w:val="000C0983"/>
    <w:rsid w:val="000C4816"/>
    <w:rsid w:val="000C5CE6"/>
    <w:rsid w:val="000D5D53"/>
    <w:rsid w:val="000E23D6"/>
    <w:rsid w:val="000F3865"/>
    <w:rsid w:val="000F5D73"/>
    <w:rsid w:val="00103408"/>
    <w:rsid w:val="00103AED"/>
    <w:rsid w:val="00105D7B"/>
    <w:rsid w:val="00107E01"/>
    <w:rsid w:val="00115102"/>
    <w:rsid w:val="001156F4"/>
    <w:rsid w:val="001160E4"/>
    <w:rsid w:val="0012587E"/>
    <w:rsid w:val="001265AC"/>
    <w:rsid w:val="00130CD2"/>
    <w:rsid w:val="0013282E"/>
    <w:rsid w:val="00133D09"/>
    <w:rsid w:val="0013550E"/>
    <w:rsid w:val="0014234E"/>
    <w:rsid w:val="001665CA"/>
    <w:rsid w:val="001711F4"/>
    <w:rsid w:val="00183BF0"/>
    <w:rsid w:val="00192259"/>
    <w:rsid w:val="001950F8"/>
    <w:rsid w:val="001969B4"/>
    <w:rsid w:val="001A4B0C"/>
    <w:rsid w:val="001A6F3F"/>
    <w:rsid w:val="001B4A31"/>
    <w:rsid w:val="001C3880"/>
    <w:rsid w:val="001C5B8C"/>
    <w:rsid w:val="001C644A"/>
    <w:rsid w:val="001C7A2E"/>
    <w:rsid w:val="001D3CA6"/>
    <w:rsid w:val="001D6861"/>
    <w:rsid w:val="001E3A6B"/>
    <w:rsid w:val="001E5EAE"/>
    <w:rsid w:val="001F0110"/>
    <w:rsid w:val="002019FC"/>
    <w:rsid w:val="00204A82"/>
    <w:rsid w:val="00210F9C"/>
    <w:rsid w:val="00214101"/>
    <w:rsid w:val="00222CFC"/>
    <w:rsid w:val="00226A25"/>
    <w:rsid w:val="00230F98"/>
    <w:rsid w:val="0023386E"/>
    <w:rsid w:val="002428C4"/>
    <w:rsid w:val="00244B42"/>
    <w:rsid w:val="00252918"/>
    <w:rsid w:val="0025420A"/>
    <w:rsid w:val="00270EE7"/>
    <w:rsid w:val="00274F38"/>
    <w:rsid w:val="002821FA"/>
    <w:rsid w:val="0029002E"/>
    <w:rsid w:val="0029060F"/>
    <w:rsid w:val="002B1572"/>
    <w:rsid w:val="002B38D5"/>
    <w:rsid w:val="002B714E"/>
    <w:rsid w:val="002C14C5"/>
    <w:rsid w:val="002D3CBD"/>
    <w:rsid w:val="002E0A14"/>
    <w:rsid w:val="002E136C"/>
    <w:rsid w:val="002E1DFF"/>
    <w:rsid w:val="002F1A8B"/>
    <w:rsid w:val="002F6929"/>
    <w:rsid w:val="002F7E63"/>
    <w:rsid w:val="00300015"/>
    <w:rsid w:val="00301BEA"/>
    <w:rsid w:val="00305920"/>
    <w:rsid w:val="00310458"/>
    <w:rsid w:val="003260C5"/>
    <w:rsid w:val="003313A3"/>
    <w:rsid w:val="00347489"/>
    <w:rsid w:val="00351632"/>
    <w:rsid w:val="00352228"/>
    <w:rsid w:val="003531CC"/>
    <w:rsid w:val="00372D65"/>
    <w:rsid w:val="0037320B"/>
    <w:rsid w:val="003740FE"/>
    <w:rsid w:val="003765FD"/>
    <w:rsid w:val="00397F28"/>
    <w:rsid w:val="003A7984"/>
    <w:rsid w:val="003A7A61"/>
    <w:rsid w:val="003B2216"/>
    <w:rsid w:val="003B2848"/>
    <w:rsid w:val="003B58B4"/>
    <w:rsid w:val="003C3DB0"/>
    <w:rsid w:val="003D6987"/>
    <w:rsid w:val="003E144A"/>
    <w:rsid w:val="003E4CDE"/>
    <w:rsid w:val="00412EB2"/>
    <w:rsid w:val="00413FCD"/>
    <w:rsid w:val="00425CC6"/>
    <w:rsid w:val="00431A5D"/>
    <w:rsid w:val="00431BD8"/>
    <w:rsid w:val="004502A2"/>
    <w:rsid w:val="00454096"/>
    <w:rsid w:val="004607A1"/>
    <w:rsid w:val="00463FD4"/>
    <w:rsid w:val="00464BD3"/>
    <w:rsid w:val="00467E20"/>
    <w:rsid w:val="00483C28"/>
    <w:rsid w:val="004959FD"/>
    <w:rsid w:val="004A1A62"/>
    <w:rsid w:val="004A297A"/>
    <w:rsid w:val="004A448E"/>
    <w:rsid w:val="004B0ADC"/>
    <w:rsid w:val="004B4572"/>
    <w:rsid w:val="004D2AC2"/>
    <w:rsid w:val="004D2C6B"/>
    <w:rsid w:val="004D2DCA"/>
    <w:rsid w:val="004D692D"/>
    <w:rsid w:val="004E3CCB"/>
    <w:rsid w:val="004F0CB6"/>
    <w:rsid w:val="004F1E62"/>
    <w:rsid w:val="004F2870"/>
    <w:rsid w:val="004F5EFE"/>
    <w:rsid w:val="005107A4"/>
    <w:rsid w:val="00521CF1"/>
    <w:rsid w:val="00522C0C"/>
    <w:rsid w:val="00524ACC"/>
    <w:rsid w:val="0053110E"/>
    <w:rsid w:val="005352E7"/>
    <w:rsid w:val="00536A5E"/>
    <w:rsid w:val="0053728F"/>
    <w:rsid w:val="00547265"/>
    <w:rsid w:val="00547B12"/>
    <w:rsid w:val="00581B16"/>
    <w:rsid w:val="00591FE5"/>
    <w:rsid w:val="005928F2"/>
    <w:rsid w:val="005A4C5C"/>
    <w:rsid w:val="005B5846"/>
    <w:rsid w:val="005B6139"/>
    <w:rsid w:val="005C2684"/>
    <w:rsid w:val="005C3959"/>
    <w:rsid w:val="005D3B43"/>
    <w:rsid w:val="005D564E"/>
    <w:rsid w:val="005D717E"/>
    <w:rsid w:val="005D782C"/>
    <w:rsid w:val="005E67B5"/>
    <w:rsid w:val="005E6F1B"/>
    <w:rsid w:val="00604595"/>
    <w:rsid w:val="006066D8"/>
    <w:rsid w:val="00612363"/>
    <w:rsid w:val="00621FD6"/>
    <w:rsid w:val="00624429"/>
    <w:rsid w:val="006327AA"/>
    <w:rsid w:val="00634EA2"/>
    <w:rsid w:val="00635200"/>
    <w:rsid w:val="00641DBB"/>
    <w:rsid w:val="006430D5"/>
    <w:rsid w:val="0064429E"/>
    <w:rsid w:val="00646C29"/>
    <w:rsid w:val="00650C07"/>
    <w:rsid w:val="00650F3B"/>
    <w:rsid w:val="0066034E"/>
    <w:rsid w:val="00663635"/>
    <w:rsid w:val="00685B59"/>
    <w:rsid w:val="00690BE3"/>
    <w:rsid w:val="006A09AE"/>
    <w:rsid w:val="006A363E"/>
    <w:rsid w:val="006A53F3"/>
    <w:rsid w:val="006B3D57"/>
    <w:rsid w:val="006B657A"/>
    <w:rsid w:val="006C08EB"/>
    <w:rsid w:val="006C3E60"/>
    <w:rsid w:val="006C48A1"/>
    <w:rsid w:val="006C60A5"/>
    <w:rsid w:val="006D1916"/>
    <w:rsid w:val="006D3BCC"/>
    <w:rsid w:val="006D42F6"/>
    <w:rsid w:val="006D4E2D"/>
    <w:rsid w:val="006D607F"/>
    <w:rsid w:val="006E7E40"/>
    <w:rsid w:val="006F559F"/>
    <w:rsid w:val="00704266"/>
    <w:rsid w:val="00704794"/>
    <w:rsid w:val="007135CC"/>
    <w:rsid w:val="00715F56"/>
    <w:rsid w:val="007209A4"/>
    <w:rsid w:val="0072465E"/>
    <w:rsid w:val="00724699"/>
    <w:rsid w:val="007334FC"/>
    <w:rsid w:val="00745F60"/>
    <w:rsid w:val="00750964"/>
    <w:rsid w:val="00753DA2"/>
    <w:rsid w:val="007650B7"/>
    <w:rsid w:val="007662FF"/>
    <w:rsid w:val="0077284D"/>
    <w:rsid w:val="007809DD"/>
    <w:rsid w:val="00784EC8"/>
    <w:rsid w:val="00785406"/>
    <w:rsid w:val="00786269"/>
    <w:rsid w:val="00791844"/>
    <w:rsid w:val="00791A64"/>
    <w:rsid w:val="00796447"/>
    <w:rsid w:val="007A6D5C"/>
    <w:rsid w:val="007D0209"/>
    <w:rsid w:val="007D3BC9"/>
    <w:rsid w:val="0080245C"/>
    <w:rsid w:val="008029C7"/>
    <w:rsid w:val="008070A1"/>
    <w:rsid w:val="0081244C"/>
    <w:rsid w:val="008144E7"/>
    <w:rsid w:val="008215C5"/>
    <w:rsid w:val="008236C6"/>
    <w:rsid w:val="00833482"/>
    <w:rsid w:val="00843169"/>
    <w:rsid w:val="0085082D"/>
    <w:rsid w:val="00851757"/>
    <w:rsid w:val="00852FD0"/>
    <w:rsid w:val="0085474B"/>
    <w:rsid w:val="00864A68"/>
    <w:rsid w:val="0087689B"/>
    <w:rsid w:val="008776C2"/>
    <w:rsid w:val="008777FD"/>
    <w:rsid w:val="0088231E"/>
    <w:rsid w:val="00891951"/>
    <w:rsid w:val="00893631"/>
    <w:rsid w:val="00896648"/>
    <w:rsid w:val="008973DD"/>
    <w:rsid w:val="008A09E6"/>
    <w:rsid w:val="008A28D1"/>
    <w:rsid w:val="008B2996"/>
    <w:rsid w:val="008B4423"/>
    <w:rsid w:val="008C0C04"/>
    <w:rsid w:val="008D1A21"/>
    <w:rsid w:val="008D5318"/>
    <w:rsid w:val="008E2A9C"/>
    <w:rsid w:val="008F264B"/>
    <w:rsid w:val="00900B20"/>
    <w:rsid w:val="009069AC"/>
    <w:rsid w:val="00910020"/>
    <w:rsid w:val="00930FE6"/>
    <w:rsid w:val="00932AE9"/>
    <w:rsid w:val="00940D10"/>
    <w:rsid w:val="009439C6"/>
    <w:rsid w:val="0095593F"/>
    <w:rsid w:val="009571DF"/>
    <w:rsid w:val="00957A4F"/>
    <w:rsid w:val="009613DB"/>
    <w:rsid w:val="0096146D"/>
    <w:rsid w:val="00976C2C"/>
    <w:rsid w:val="00977A77"/>
    <w:rsid w:val="009807BC"/>
    <w:rsid w:val="00985989"/>
    <w:rsid w:val="0099016D"/>
    <w:rsid w:val="00997E52"/>
    <w:rsid w:val="009A117F"/>
    <w:rsid w:val="009A1FB0"/>
    <w:rsid w:val="009B10A7"/>
    <w:rsid w:val="009C2821"/>
    <w:rsid w:val="009C38FE"/>
    <w:rsid w:val="009D3536"/>
    <w:rsid w:val="009E4FA7"/>
    <w:rsid w:val="009F1176"/>
    <w:rsid w:val="009F14B0"/>
    <w:rsid w:val="009F2252"/>
    <w:rsid w:val="009F3489"/>
    <w:rsid w:val="009F722A"/>
    <w:rsid w:val="00A04696"/>
    <w:rsid w:val="00A07B3A"/>
    <w:rsid w:val="00A23D94"/>
    <w:rsid w:val="00A24158"/>
    <w:rsid w:val="00A2777D"/>
    <w:rsid w:val="00A301ED"/>
    <w:rsid w:val="00A314BA"/>
    <w:rsid w:val="00A32400"/>
    <w:rsid w:val="00A408A2"/>
    <w:rsid w:val="00A456A9"/>
    <w:rsid w:val="00A45724"/>
    <w:rsid w:val="00A51EA9"/>
    <w:rsid w:val="00A60C0B"/>
    <w:rsid w:val="00A65DC6"/>
    <w:rsid w:val="00A774C8"/>
    <w:rsid w:val="00A8274B"/>
    <w:rsid w:val="00A82D86"/>
    <w:rsid w:val="00A84E56"/>
    <w:rsid w:val="00A93C20"/>
    <w:rsid w:val="00AB3EDD"/>
    <w:rsid w:val="00AC0498"/>
    <w:rsid w:val="00AD2808"/>
    <w:rsid w:val="00AD3AED"/>
    <w:rsid w:val="00AD4432"/>
    <w:rsid w:val="00AF15BE"/>
    <w:rsid w:val="00B14134"/>
    <w:rsid w:val="00B174E4"/>
    <w:rsid w:val="00B34833"/>
    <w:rsid w:val="00B37E10"/>
    <w:rsid w:val="00B40F6C"/>
    <w:rsid w:val="00B55E04"/>
    <w:rsid w:val="00B64DE5"/>
    <w:rsid w:val="00B66564"/>
    <w:rsid w:val="00B66E9D"/>
    <w:rsid w:val="00B70766"/>
    <w:rsid w:val="00B75178"/>
    <w:rsid w:val="00B8267F"/>
    <w:rsid w:val="00B85820"/>
    <w:rsid w:val="00B918C8"/>
    <w:rsid w:val="00BA2868"/>
    <w:rsid w:val="00BA3F78"/>
    <w:rsid w:val="00BB10FB"/>
    <w:rsid w:val="00BB5BE6"/>
    <w:rsid w:val="00BC6394"/>
    <w:rsid w:val="00BD2A46"/>
    <w:rsid w:val="00BE2386"/>
    <w:rsid w:val="00BE3950"/>
    <w:rsid w:val="00BE5C0E"/>
    <w:rsid w:val="00BF67E8"/>
    <w:rsid w:val="00C07586"/>
    <w:rsid w:val="00C17E73"/>
    <w:rsid w:val="00C22197"/>
    <w:rsid w:val="00C24F5A"/>
    <w:rsid w:val="00C33278"/>
    <w:rsid w:val="00C44E56"/>
    <w:rsid w:val="00C6011D"/>
    <w:rsid w:val="00C6207D"/>
    <w:rsid w:val="00C646D8"/>
    <w:rsid w:val="00C650AF"/>
    <w:rsid w:val="00C67171"/>
    <w:rsid w:val="00C72FB5"/>
    <w:rsid w:val="00C75D2E"/>
    <w:rsid w:val="00C778A3"/>
    <w:rsid w:val="00C807FD"/>
    <w:rsid w:val="00C81850"/>
    <w:rsid w:val="00C85533"/>
    <w:rsid w:val="00C936C2"/>
    <w:rsid w:val="00C936C4"/>
    <w:rsid w:val="00C94231"/>
    <w:rsid w:val="00CB2616"/>
    <w:rsid w:val="00CB328C"/>
    <w:rsid w:val="00CB49D9"/>
    <w:rsid w:val="00CC7B84"/>
    <w:rsid w:val="00CD6A80"/>
    <w:rsid w:val="00CD758E"/>
    <w:rsid w:val="00CE3BBE"/>
    <w:rsid w:val="00CF00A6"/>
    <w:rsid w:val="00CF224D"/>
    <w:rsid w:val="00CF3C97"/>
    <w:rsid w:val="00CF4EF6"/>
    <w:rsid w:val="00CF5EDE"/>
    <w:rsid w:val="00D00681"/>
    <w:rsid w:val="00D0392A"/>
    <w:rsid w:val="00D0482C"/>
    <w:rsid w:val="00D102D6"/>
    <w:rsid w:val="00D118F1"/>
    <w:rsid w:val="00D151A0"/>
    <w:rsid w:val="00D20741"/>
    <w:rsid w:val="00D2328D"/>
    <w:rsid w:val="00D2681B"/>
    <w:rsid w:val="00D313A4"/>
    <w:rsid w:val="00D32350"/>
    <w:rsid w:val="00D44AD5"/>
    <w:rsid w:val="00D72FA1"/>
    <w:rsid w:val="00D73ABC"/>
    <w:rsid w:val="00D742A3"/>
    <w:rsid w:val="00D75217"/>
    <w:rsid w:val="00D8177E"/>
    <w:rsid w:val="00D8664F"/>
    <w:rsid w:val="00D93FB3"/>
    <w:rsid w:val="00D9443B"/>
    <w:rsid w:val="00D95F10"/>
    <w:rsid w:val="00DA0C1D"/>
    <w:rsid w:val="00DA48CE"/>
    <w:rsid w:val="00DA5A26"/>
    <w:rsid w:val="00DA7088"/>
    <w:rsid w:val="00DB01A8"/>
    <w:rsid w:val="00DB3F3A"/>
    <w:rsid w:val="00DB625D"/>
    <w:rsid w:val="00DB6E30"/>
    <w:rsid w:val="00DC376C"/>
    <w:rsid w:val="00DC400C"/>
    <w:rsid w:val="00DC6217"/>
    <w:rsid w:val="00DC69CC"/>
    <w:rsid w:val="00DD3519"/>
    <w:rsid w:val="00DE0CF3"/>
    <w:rsid w:val="00DE57A0"/>
    <w:rsid w:val="00DE5DCD"/>
    <w:rsid w:val="00DF333F"/>
    <w:rsid w:val="00E0139C"/>
    <w:rsid w:val="00E01CCF"/>
    <w:rsid w:val="00E079DA"/>
    <w:rsid w:val="00E1585B"/>
    <w:rsid w:val="00E221CE"/>
    <w:rsid w:val="00E265B8"/>
    <w:rsid w:val="00E30CC3"/>
    <w:rsid w:val="00E70654"/>
    <w:rsid w:val="00E70DC6"/>
    <w:rsid w:val="00E73D33"/>
    <w:rsid w:val="00E77867"/>
    <w:rsid w:val="00E80E5C"/>
    <w:rsid w:val="00E85421"/>
    <w:rsid w:val="00E854CA"/>
    <w:rsid w:val="00E871A7"/>
    <w:rsid w:val="00E92396"/>
    <w:rsid w:val="00E93553"/>
    <w:rsid w:val="00E9553B"/>
    <w:rsid w:val="00EA3C50"/>
    <w:rsid w:val="00EB0590"/>
    <w:rsid w:val="00EC7BD3"/>
    <w:rsid w:val="00ED0E01"/>
    <w:rsid w:val="00ED59E3"/>
    <w:rsid w:val="00ED67DA"/>
    <w:rsid w:val="00ED6EE8"/>
    <w:rsid w:val="00EE006D"/>
    <w:rsid w:val="00EE1D57"/>
    <w:rsid w:val="00EE3497"/>
    <w:rsid w:val="00EE5CB9"/>
    <w:rsid w:val="00EF1D09"/>
    <w:rsid w:val="00EF3B2A"/>
    <w:rsid w:val="00EF4C8C"/>
    <w:rsid w:val="00F01F73"/>
    <w:rsid w:val="00F04C4A"/>
    <w:rsid w:val="00F07E7B"/>
    <w:rsid w:val="00F15982"/>
    <w:rsid w:val="00F21950"/>
    <w:rsid w:val="00F21DD5"/>
    <w:rsid w:val="00F35BFF"/>
    <w:rsid w:val="00F35E70"/>
    <w:rsid w:val="00F40089"/>
    <w:rsid w:val="00F41E97"/>
    <w:rsid w:val="00F43AA1"/>
    <w:rsid w:val="00F44305"/>
    <w:rsid w:val="00F50CCC"/>
    <w:rsid w:val="00F54D5A"/>
    <w:rsid w:val="00F57EE0"/>
    <w:rsid w:val="00F628C5"/>
    <w:rsid w:val="00F83130"/>
    <w:rsid w:val="00F835BB"/>
    <w:rsid w:val="00F847AC"/>
    <w:rsid w:val="00F903DB"/>
    <w:rsid w:val="00F93D2B"/>
    <w:rsid w:val="00FA15C9"/>
    <w:rsid w:val="00FA51E6"/>
    <w:rsid w:val="00FA5252"/>
    <w:rsid w:val="00FB026F"/>
    <w:rsid w:val="00FB0814"/>
    <w:rsid w:val="00FC0DB8"/>
    <w:rsid w:val="00FC5EAE"/>
    <w:rsid w:val="00FC7D3B"/>
    <w:rsid w:val="00FD14D8"/>
    <w:rsid w:val="00FF3144"/>
    <w:rsid w:val="00FF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A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70EE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0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A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rsid w:val="008B2996"/>
  </w:style>
  <w:style w:type="character" w:customStyle="1" w:styleId="apple-converted-space">
    <w:name w:val="apple-converted-space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rsid w:val="00352228"/>
  </w:style>
  <w:style w:type="paragraph" w:customStyle="1" w:styleId="af3">
    <w:name w:val="Знак"/>
    <w:basedOn w:val="a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70EE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0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2;_&#1042;&#1086;&#1083;&#1086;&#1084;&#1091;\14.%20&#1087;&#1088;&#1077;&#1076;&#1086;&#1089;&#1090;&#1072;&#1074;&#1083;&#1077;&#1085;&#1080;&#1077;%20&#1089;&#1087;&#1086;&#1088;&#1090;&#1080;&#1085;&#1074;&#1077;&#1085;&#1090;&#1072;&#1088;&#1103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84DA1-58C6-4E63-9C09-7D2B7081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14. предоставление спортинвентаря</Template>
  <TotalTime>80</TotalTime>
  <Pages>5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</vt:lpstr>
    </vt:vector>
  </TitlesOfParts>
  <Company>Администрация</Company>
  <LinksUpToDate>false</LinksUpToDate>
  <CharactersWithSpaces>13735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</dc:title>
  <dc:creator>Admin</dc:creator>
  <cp:lastModifiedBy>Елена</cp:lastModifiedBy>
  <cp:revision>9</cp:revision>
  <cp:lastPrinted>2014-04-14T06:09:00Z</cp:lastPrinted>
  <dcterms:created xsi:type="dcterms:W3CDTF">2014-03-17T08:44:00Z</dcterms:created>
  <dcterms:modified xsi:type="dcterms:W3CDTF">2020-01-23T14:17:00Z</dcterms:modified>
</cp:coreProperties>
</file>