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F3" w:rsidRDefault="008C01F3"/>
    <w:p w:rsidR="00911A3C" w:rsidRDefault="00911A3C" w:rsidP="00911A3C">
      <w:pPr>
        <w:rPr>
          <w:rStyle w:val="a3"/>
          <w:b w:val="0"/>
          <w:bCs w:val="0"/>
          <w:sz w:val="28"/>
          <w:szCs w:val="28"/>
        </w:rPr>
      </w:pPr>
    </w:p>
    <w:p w:rsidR="00911A3C" w:rsidRPr="00E9306C" w:rsidRDefault="00911A3C" w:rsidP="00911A3C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szCs w:val="24"/>
        </w:rPr>
      </w:pPr>
      <w:r w:rsidRPr="00E9306C">
        <w:rPr>
          <w:rFonts w:ascii="Times New Roman" w:hAnsi="Times New Roman"/>
          <w:szCs w:val="24"/>
        </w:rPr>
        <w:t>РЕСПУБЛИКА  КАРЕЛИЯ</w:t>
      </w:r>
    </w:p>
    <w:p w:rsidR="00911A3C" w:rsidRPr="00E9306C" w:rsidRDefault="00911A3C" w:rsidP="00911A3C">
      <w:pPr>
        <w:ind w:left="851"/>
        <w:jc w:val="center"/>
      </w:pPr>
    </w:p>
    <w:p w:rsidR="00911A3C" w:rsidRPr="00E9306C" w:rsidRDefault="00911A3C" w:rsidP="00911A3C">
      <w:pPr>
        <w:jc w:val="center"/>
      </w:pPr>
      <w:r w:rsidRPr="00E9306C">
        <w:t>МУНИЦИПАЛЬНОЕ   ОБРАЗОВАНИЕ  « СУККОЗЕРСКОЕ СЕЛЬСКОЕ ПОСЕЛЕНИЕ »</w:t>
      </w:r>
    </w:p>
    <w:p w:rsidR="00911A3C" w:rsidRPr="00E9306C" w:rsidRDefault="00911A3C" w:rsidP="00911A3C">
      <w:pPr>
        <w:ind w:left="851"/>
        <w:jc w:val="center"/>
      </w:pPr>
    </w:p>
    <w:p w:rsidR="00911A3C" w:rsidRPr="00E9306C" w:rsidRDefault="00911A3C" w:rsidP="00911A3C">
      <w:pPr>
        <w:pStyle w:val="3"/>
        <w:rPr>
          <w:rFonts w:ascii="Times New Roman" w:hAnsi="Times New Roman"/>
          <w:szCs w:val="24"/>
        </w:rPr>
      </w:pPr>
      <w:r w:rsidRPr="00E9306C">
        <w:rPr>
          <w:rFonts w:ascii="Times New Roman" w:hAnsi="Times New Roman"/>
          <w:szCs w:val="24"/>
        </w:rPr>
        <w:t>АДМИНИСТРАЦИЯ СУККОЗЕРСКОГО  СЕЛЬСКОГО  ПОСЕЛЕНИЯ</w:t>
      </w:r>
    </w:p>
    <w:p w:rsidR="00911A3C" w:rsidRPr="00E9306C" w:rsidRDefault="00911A3C" w:rsidP="00911A3C">
      <w:pPr>
        <w:ind w:left="851"/>
        <w:jc w:val="center"/>
      </w:pPr>
    </w:p>
    <w:p w:rsidR="00911A3C" w:rsidRPr="00E9306C" w:rsidRDefault="00911A3C" w:rsidP="00911A3C">
      <w:pPr>
        <w:ind w:left="851"/>
        <w:jc w:val="center"/>
      </w:pPr>
      <w:r w:rsidRPr="00E9306C">
        <w:t>ПОСТАНОВЛЕНИЕ</w:t>
      </w:r>
    </w:p>
    <w:p w:rsidR="00911A3C" w:rsidRPr="00E9306C" w:rsidRDefault="00911A3C" w:rsidP="00911A3C">
      <w:pPr>
        <w:ind w:left="851"/>
        <w:jc w:val="center"/>
      </w:pPr>
    </w:p>
    <w:p w:rsidR="00911A3C" w:rsidRPr="00E9306C" w:rsidRDefault="00911A3C" w:rsidP="00911A3C">
      <w:pPr>
        <w:ind w:left="851"/>
        <w:jc w:val="center"/>
      </w:pPr>
    </w:p>
    <w:p w:rsidR="00911A3C" w:rsidRDefault="00911A3C" w:rsidP="00911A3C">
      <w:r w:rsidRPr="00E9306C">
        <w:t xml:space="preserve"> от   </w:t>
      </w:r>
      <w:r w:rsidR="00A55A27">
        <w:t>06 марта 2014</w:t>
      </w:r>
      <w:r w:rsidRPr="00E9306C">
        <w:t xml:space="preserve">  года                                                                          </w:t>
      </w:r>
      <w:r w:rsidR="00A55A27">
        <w:t xml:space="preserve">             №  14</w:t>
      </w:r>
    </w:p>
    <w:p w:rsidR="00911A3C" w:rsidRDefault="00911A3C" w:rsidP="00911A3C">
      <w:pPr>
        <w:rPr>
          <w:rStyle w:val="a3"/>
          <w:b w:val="0"/>
          <w:bCs w:val="0"/>
          <w:sz w:val="28"/>
          <w:szCs w:val="28"/>
        </w:rPr>
      </w:pPr>
    </w:p>
    <w:p w:rsidR="00911A3C" w:rsidRDefault="00911A3C" w:rsidP="00911A3C">
      <w:pPr>
        <w:rPr>
          <w:rStyle w:val="a3"/>
          <w:b w:val="0"/>
          <w:bCs w:val="0"/>
          <w:sz w:val="28"/>
          <w:szCs w:val="28"/>
        </w:rPr>
      </w:pPr>
    </w:p>
    <w:p w:rsidR="00911A3C" w:rsidRPr="00A55A27" w:rsidRDefault="00911A3C" w:rsidP="00911A3C">
      <w:pPr>
        <w:rPr>
          <w:rStyle w:val="a3"/>
          <w:b w:val="0"/>
          <w:bCs w:val="0"/>
        </w:rPr>
      </w:pPr>
      <w:r w:rsidRPr="00A55A27">
        <w:rPr>
          <w:rStyle w:val="a3"/>
          <w:b w:val="0"/>
          <w:bCs w:val="0"/>
        </w:rPr>
        <w:t xml:space="preserve">«Об утверждении порядка организации </w:t>
      </w:r>
    </w:p>
    <w:p w:rsidR="00911A3C" w:rsidRPr="00A55A27" w:rsidRDefault="00911A3C" w:rsidP="00911A3C">
      <w:pPr>
        <w:rPr>
          <w:rStyle w:val="a3"/>
          <w:b w:val="0"/>
          <w:bCs w:val="0"/>
        </w:rPr>
      </w:pPr>
      <w:r w:rsidRPr="00A55A27">
        <w:rPr>
          <w:rStyle w:val="a3"/>
          <w:b w:val="0"/>
          <w:bCs w:val="0"/>
        </w:rPr>
        <w:t xml:space="preserve">и принятия мер по оповещению населения </w:t>
      </w:r>
    </w:p>
    <w:p w:rsidR="00911A3C" w:rsidRPr="00A55A27" w:rsidRDefault="00A55A27" w:rsidP="00911A3C">
      <w:pPr>
        <w:rPr>
          <w:rStyle w:val="a3"/>
          <w:b w:val="0"/>
          <w:bCs w:val="0"/>
        </w:rPr>
      </w:pPr>
      <w:proofErr w:type="spellStart"/>
      <w:r>
        <w:rPr>
          <w:rStyle w:val="a3"/>
          <w:b w:val="0"/>
          <w:bCs w:val="0"/>
        </w:rPr>
        <w:t>Суккозерского</w:t>
      </w:r>
      <w:proofErr w:type="spellEnd"/>
      <w:r w:rsidR="00911A3C" w:rsidRPr="00A55A27">
        <w:rPr>
          <w:rStyle w:val="a3"/>
          <w:b w:val="0"/>
          <w:bCs w:val="0"/>
        </w:rPr>
        <w:t xml:space="preserve"> сельского поселения и подразделений </w:t>
      </w:r>
    </w:p>
    <w:p w:rsidR="00911A3C" w:rsidRPr="00A55A27" w:rsidRDefault="00911A3C" w:rsidP="00911A3C">
      <w:pPr>
        <w:rPr>
          <w:rStyle w:val="a3"/>
          <w:b w:val="0"/>
          <w:bCs w:val="0"/>
        </w:rPr>
      </w:pPr>
      <w:r w:rsidRPr="00A55A27">
        <w:rPr>
          <w:rStyle w:val="a3"/>
          <w:b w:val="0"/>
          <w:bCs w:val="0"/>
        </w:rPr>
        <w:t xml:space="preserve">Государственной противопожарной службы </w:t>
      </w:r>
    </w:p>
    <w:p w:rsidR="00911A3C" w:rsidRPr="00A55A27" w:rsidRDefault="00A55A27" w:rsidP="00911A3C">
      <w:pPr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>Муезерского муниципального</w:t>
      </w:r>
      <w:r w:rsidR="00911A3C" w:rsidRPr="00A55A27">
        <w:rPr>
          <w:rStyle w:val="a3"/>
          <w:b w:val="0"/>
          <w:bCs w:val="0"/>
        </w:rPr>
        <w:t xml:space="preserve"> района о пожаре»</w:t>
      </w:r>
    </w:p>
    <w:p w:rsidR="00911A3C" w:rsidRPr="00A55A27" w:rsidRDefault="00911A3C" w:rsidP="00911A3C"/>
    <w:p w:rsidR="00911A3C" w:rsidRPr="00A55A27" w:rsidRDefault="00911A3C" w:rsidP="00911A3C"/>
    <w:p w:rsidR="00911A3C" w:rsidRDefault="00911A3C" w:rsidP="00911A3C">
      <w:pPr>
        <w:pStyle w:val="a4"/>
        <w:ind w:firstLine="900"/>
        <w:jc w:val="both"/>
        <w:rPr>
          <w:b/>
        </w:rPr>
      </w:pPr>
      <w:r w:rsidRPr="00A55A27">
        <w:t>В соответствии с Федеральным законом Российской Федерации от 21 декабря 1994 года №69-ФЗ «О пожарной безопасности», Федеральным законом Российской Федерации от 06 октября 2003 года №131-ФЗ «Об общих принципах организации местного самоуправления в Российской Федерации»</w:t>
      </w:r>
      <w:r w:rsidR="00A55A27">
        <w:t xml:space="preserve">, Администрация </w:t>
      </w:r>
      <w:proofErr w:type="spellStart"/>
      <w:r w:rsidR="00A55A27">
        <w:t>Суккозерского</w:t>
      </w:r>
      <w:proofErr w:type="spellEnd"/>
      <w:r w:rsidR="00A55A27">
        <w:t xml:space="preserve"> сельского поселения </w:t>
      </w:r>
      <w:r w:rsidR="00A55A27" w:rsidRPr="00A55A27">
        <w:rPr>
          <w:b/>
        </w:rPr>
        <w:t>постановляет:</w:t>
      </w:r>
    </w:p>
    <w:p w:rsidR="00A55A27" w:rsidRPr="00A55A27" w:rsidRDefault="00A55A27" w:rsidP="00911A3C">
      <w:pPr>
        <w:pStyle w:val="a4"/>
        <w:ind w:firstLine="900"/>
        <w:jc w:val="both"/>
        <w:rPr>
          <w:b/>
        </w:rPr>
      </w:pPr>
    </w:p>
    <w:p w:rsidR="00911A3C" w:rsidRPr="00A55A27" w:rsidRDefault="00B93610" w:rsidP="00B93610">
      <w:pPr>
        <w:pStyle w:val="a4"/>
        <w:jc w:val="both"/>
      </w:pPr>
      <w:r>
        <w:t xml:space="preserve">      1.</w:t>
      </w:r>
      <w:r w:rsidR="00911A3C" w:rsidRPr="00A55A27">
        <w:t xml:space="preserve">Утвердить Порядок организации и принятия мер по оповещению населения </w:t>
      </w:r>
      <w:proofErr w:type="spellStart"/>
      <w:r w:rsidR="00A55A27">
        <w:t>Суккозерского</w:t>
      </w:r>
      <w:proofErr w:type="spellEnd"/>
      <w:r w:rsidR="00A55A27">
        <w:t xml:space="preserve"> </w:t>
      </w:r>
      <w:r w:rsidR="00911A3C" w:rsidRPr="00A55A27">
        <w:t xml:space="preserve">сельского поселения и подразделения Государственной противопожарной службы </w:t>
      </w:r>
      <w:r w:rsidR="00A55A27">
        <w:t>Муезерского муниципального района</w:t>
      </w:r>
      <w:r w:rsidR="00911A3C" w:rsidRPr="00A55A27">
        <w:t xml:space="preserve"> о пожаре (приложение 1).</w:t>
      </w:r>
    </w:p>
    <w:p w:rsidR="00911A3C" w:rsidRPr="00A55A27" w:rsidRDefault="00B93610" w:rsidP="00B93610">
      <w:pPr>
        <w:pStyle w:val="a4"/>
        <w:jc w:val="both"/>
      </w:pPr>
      <w:r>
        <w:t xml:space="preserve">      2.</w:t>
      </w:r>
      <w:proofErr w:type="gramStart"/>
      <w:r w:rsidR="00911A3C" w:rsidRPr="00A55A27">
        <w:t>Контроль за</w:t>
      </w:r>
      <w:proofErr w:type="gramEnd"/>
      <w:r w:rsidR="00911A3C" w:rsidRPr="00A55A27">
        <w:t xml:space="preserve"> исполнением настоящего Постановления оставляю за собой.</w:t>
      </w:r>
    </w:p>
    <w:p w:rsidR="00A55A27" w:rsidRDefault="00B93610" w:rsidP="00B93610">
      <w:pPr>
        <w:jc w:val="both"/>
      </w:pPr>
      <w:r>
        <w:t xml:space="preserve">      3.</w:t>
      </w:r>
      <w:r w:rsidR="00A55A27">
        <w:t xml:space="preserve">Опубликовать (обнародовать) настоящее постановление путем вывешивания на доске объявлений на улице </w:t>
      </w:r>
      <w:r w:rsidR="00A55A27" w:rsidRPr="00E063D5">
        <w:t>и размещения на официальном</w:t>
      </w:r>
      <w:r w:rsidR="00A55A27">
        <w:t xml:space="preserve"> интернет</w:t>
      </w:r>
      <w:r w:rsidR="00A55A27" w:rsidRPr="00E063D5">
        <w:t xml:space="preserve"> </w:t>
      </w:r>
      <w:r w:rsidR="00A55A27" w:rsidRPr="00394149">
        <w:t xml:space="preserve">– сайте  Муезерского муниципального района с адресом доступа - </w:t>
      </w:r>
      <w:hyperlink r:id="rId6" w:history="1">
        <w:r w:rsidR="00A55A27" w:rsidRPr="00B93610">
          <w:rPr>
            <w:rStyle w:val="a6"/>
            <w:lang w:val="en-US"/>
          </w:rPr>
          <w:t>http</w:t>
        </w:r>
        <w:r w:rsidR="00A55A27" w:rsidRPr="00394149">
          <w:rPr>
            <w:rStyle w:val="a6"/>
          </w:rPr>
          <w:t>://</w:t>
        </w:r>
        <w:r w:rsidR="00A55A27" w:rsidRPr="00B93610">
          <w:rPr>
            <w:rStyle w:val="a6"/>
            <w:lang w:val="en-US"/>
          </w:rPr>
          <w:t>www</w:t>
        </w:r>
        <w:r w:rsidR="00A55A27" w:rsidRPr="00394149">
          <w:rPr>
            <w:rStyle w:val="a6"/>
          </w:rPr>
          <w:t>.</w:t>
        </w:r>
        <w:proofErr w:type="spellStart"/>
        <w:r w:rsidR="00A55A27" w:rsidRPr="00B93610">
          <w:rPr>
            <w:rStyle w:val="a6"/>
            <w:lang w:val="en-US"/>
          </w:rPr>
          <w:t>muezersky</w:t>
        </w:r>
        <w:proofErr w:type="spellEnd"/>
        <w:r w:rsidR="00A55A27" w:rsidRPr="00394149">
          <w:rPr>
            <w:rStyle w:val="a6"/>
          </w:rPr>
          <w:t>.</w:t>
        </w:r>
        <w:proofErr w:type="spellStart"/>
        <w:r w:rsidR="00A55A27" w:rsidRPr="00B93610">
          <w:rPr>
            <w:rStyle w:val="a6"/>
            <w:lang w:val="en-US"/>
          </w:rPr>
          <w:t>ru</w:t>
        </w:r>
        <w:proofErr w:type="spellEnd"/>
      </w:hyperlink>
    </w:p>
    <w:p w:rsidR="00911A3C" w:rsidRPr="00A55A27" w:rsidRDefault="00911A3C" w:rsidP="00A55A27">
      <w:pPr>
        <w:pStyle w:val="a4"/>
        <w:ind w:left="720"/>
        <w:jc w:val="both"/>
      </w:pPr>
    </w:p>
    <w:p w:rsidR="00911A3C" w:rsidRPr="00A55A27" w:rsidRDefault="00911A3C" w:rsidP="00911A3C">
      <w:pPr>
        <w:pStyle w:val="a4"/>
      </w:pPr>
    </w:p>
    <w:p w:rsidR="00911A3C" w:rsidRPr="00A55A27" w:rsidRDefault="00911A3C" w:rsidP="00911A3C">
      <w:pPr>
        <w:pStyle w:val="a4"/>
      </w:pPr>
    </w:p>
    <w:p w:rsidR="00911A3C" w:rsidRPr="00A55A27" w:rsidRDefault="00B93610" w:rsidP="00911A3C">
      <w:pPr>
        <w:pStyle w:val="a4"/>
      </w:pPr>
      <w:r>
        <w:t xml:space="preserve">   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          А. М. Сафоненко</w:t>
      </w:r>
    </w:p>
    <w:p w:rsidR="00911A3C" w:rsidRPr="00A55A27" w:rsidRDefault="00911A3C" w:rsidP="00911A3C">
      <w:pPr>
        <w:pStyle w:val="a4"/>
      </w:pPr>
    </w:p>
    <w:p w:rsidR="00911A3C" w:rsidRPr="00A55A27" w:rsidRDefault="00911A3C" w:rsidP="00911A3C">
      <w:pPr>
        <w:pStyle w:val="a4"/>
      </w:pPr>
    </w:p>
    <w:p w:rsidR="00911A3C" w:rsidRPr="00A55A27" w:rsidRDefault="00911A3C" w:rsidP="00911A3C">
      <w:pPr>
        <w:pStyle w:val="a4"/>
      </w:pPr>
    </w:p>
    <w:p w:rsidR="00911A3C" w:rsidRPr="00A55A27" w:rsidRDefault="00911A3C" w:rsidP="00911A3C">
      <w:pPr>
        <w:pStyle w:val="a4"/>
      </w:pPr>
    </w:p>
    <w:p w:rsidR="00911A3C" w:rsidRPr="00A55A27" w:rsidRDefault="00911A3C" w:rsidP="00911A3C">
      <w:pPr>
        <w:pStyle w:val="a4"/>
      </w:pPr>
    </w:p>
    <w:p w:rsidR="00911A3C" w:rsidRPr="00A55A27" w:rsidRDefault="00911A3C" w:rsidP="00911A3C">
      <w:pPr>
        <w:pStyle w:val="a4"/>
      </w:pPr>
    </w:p>
    <w:p w:rsidR="00911A3C" w:rsidRPr="00A55A27" w:rsidRDefault="00911A3C" w:rsidP="00911A3C">
      <w:pPr>
        <w:pStyle w:val="a4"/>
      </w:pPr>
    </w:p>
    <w:p w:rsidR="00B93610" w:rsidRPr="00B93610" w:rsidRDefault="00B93610" w:rsidP="00B93610">
      <w:pPr>
        <w:pStyle w:val="a4"/>
        <w:ind w:left="5664"/>
      </w:pPr>
      <w:r>
        <w:lastRenderedPageBreak/>
        <w:t xml:space="preserve">Приложение № 1                                         к постановлению Администрации </w:t>
      </w:r>
      <w:proofErr w:type="spellStart"/>
      <w:r>
        <w:t>Суккозерского</w:t>
      </w:r>
      <w:proofErr w:type="spellEnd"/>
      <w:r>
        <w:t xml:space="preserve"> сельского поселения от 06.03.2014 года № 14</w:t>
      </w:r>
    </w:p>
    <w:p w:rsidR="00B93610" w:rsidRDefault="00B93610" w:rsidP="00911A3C">
      <w:pPr>
        <w:jc w:val="center"/>
        <w:rPr>
          <w:rStyle w:val="a3"/>
        </w:rPr>
      </w:pPr>
    </w:p>
    <w:p w:rsidR="002A77A4" w:rsidRDefault="002A77A4" w:rsidP="00911A3C">
      <w:pPr>
        <w:jc w:val="center"/>
        <w:rPr>
          <w:rStyle w:val="a3"/>
        </w:rPr>
      </w:pPr>
    </w:p>
    <w:p w:rsidR="002A77A4" w:rsidRDefault="002A77A4" w:rsidP="00911A3C">
      <w:pPr>
        <w:jc w:val="center"/>
        <w:rPr>
          <w:rStyle w:val="a3"/>
        </w:rPr>
      </w:pPr>
    </w:p>
    <w:p w:rsidR="002A77A4" w:rsidRDefault="002A77A4" w:rsidP="00911A3C">
      <w:pPr>
        <w:jc w:val="center"/>
        <w:rPr>
          <w:rStyle w:val="a3"/>
        </w:rPr>
      </w:pPr>
    </w:p>
    <w:p w:rsidR="00911A3C" w:rsidRPr="00B93610" w:rsidRDefault="00911A3C" w:rsidP="00911A3C">
      <w:pPr>
        <w:jc w:val="center"/>
        <w:rPr>
          <w:rStyle w:val="a3"/>
        </w:rPr>
      </w:pPr>
      <w:r w:rsidRPr="00B93610">
        <w:rPr>
          <w:rStyle w:val="a3"/>
        </w:rPr>
        <w:t>ПОРЯДОК</w:t>
      </w:r>
    </w:p>
    <w:p w:rsidR="00911A3C" w:rsidRPr="00B93610" w:rsidRDefault="00911A3C" w:rsidP="00911A3C">
      <w:pPr>
        <w:jc w:val="center"/>
        <w:rPr>
          <w:rStyle w:val="a3"/>
        </w:rPr>
      </w:pPr>
      <w:r w:rsidRPr="00B93610">
        <w:rPr>
          <w:rStyle w:val="a3"/>
        </w:rPr>
        <w:t>ОРГАНИЗАЦИИ И ПРИНЯТИЯ МЕР ПО ОПОВЕЩЕНИЮ</w:t>
      </w:r>
    </w:p>
    <w:p w:rsidR="00911A3C" w:rsidRPr="00B93610" w:rsidRDefault="00911A3C" w:rsidP="00911A3C">
      <w:pPr>
        <w:jc w:val="center"/>
        <w:rPr>
          <w:rStyle w:val="a3"/>
        </w:rPr>
      </w:pPr>
      <w:r w:rsidRPr="00B93610">
        <w:rPr>
          <w:rStyle w:val="a3"/>
        </w:rPr>
        <w:t xml:space="preserve">НАСЕЛЕНИЯ </w:t>
      </w:r>
      <w:r w:rsidR="00B93610">
        <w:rPr>
          <w:rStyle w:val="a3"/>
        </w:rPr>
        <w:t>СУККОЗЕРСКОГО</w:t>
      </w:r>
      <w:r w:rsidRPr="00B93610">
        <w:rPr>
          <w:rStyle w:val="a3"/>
        </w:rPr>
        <w:t xml:space="preserve"> СЕЛЬСКОГО ПОСЕЛЕНИЯ И</w:t>
      </w:r>
    </w:p>
    <w:p w:rsidR="00911A3C" w:rsidRPr="00B93610" w:rsidRDefault="00911A3C" w:rsidP="00911A3C">
      <w:pPr>
        <w:jc w:val="center"/>
        <w:rPr>
          <w:rStyle w:val="a3"/>
        </w:rPr>
      </w:pPr>
      <w:r w:rsidRPr="00B93610">
        <w:rPr>
          <w:rStyle w:val="a3"/>
        </w:rPr>
        <w:t xml:space="preserve">ПОДРАЗДЕЛЕНИЯ </w:t>
      </w:r>
      <w:proofErr w:type="gramStart"/>
      <w:r w:rsidRPr="00B93610">
        <w:rPr>
          <w:rStyle w:val="a3"/>
        </w:rPr>
        <w:t>ГОСУДАРСТВЕННОЙ</w:t>
      </w:r>
      <w:proofErr w:type="gramEnd"/>
      <w:r w:rsidRPr="00B93610">
        <w:rPr>
          <w:rStyle w:val="a3"/>
        </w:rPr>
        <w:t xml:space="preserve"> ПРОТИВОПОЖАРНОЙ</w:t>
      </w:r>
    </w:p>
    <w:p w:rsidR="00911A3C" w:rsidRPr="00B93610" w:rsidRDefault="00911A3C" w:rsidP="00911A3C">
      <w:pPr>
        <w:jc w:val="center"/>
        <w:rPr>
          <w:rStyle w:val="a3"/>
        </w:rPr>
      </w:pPr>
      <w:r w:rsidRPr="00B93610">
        <w:rPr>
          <w:rStyle w:val="a3"/>
        </w:rPr>
        <w:t xml:space="preserve">СЛУЖБЫ </w:t>
      </w:r>
      <w:r w:rsidR="00B93610">
        <w:rPr>
          <w:rStyle w:val="a3"/>
        </w:rPr>
        <w:t>МУЕЗЕРСКОГО</w:t>
      </w:r>
      <w:r w:rsidRPr="00B93610">
        <w:rPr>
          <w:rStyle w:val="a3"/>
        </w:rPr>
        <w:t xml:space="preserve"> РАЙОНА О ПОЖАРЕ</w:t>
      </w:r>
    </w:p>
    <w:p w:rsidR="00911A3C" w:rsidRPr="00B93610" w:rsidRDefault="00911A3C" w:rsidP="00911A3C">
      <w:pPr>
        <w:pStyle w:val="a4"/>
        <w:jc w:val="center"/>
      </w:pPr>
    </w:p>
    <w:p w:rsidR="00911A3C" w:rsidRPr="00B93610" w:rsidRDefault="00911A3C" w:rsidP="00911A3C">
      <w:pPr>
        <w:pStyle w:val="a4"/>
        <w:jc w:val="center"/>
        <w:rPr>
          <w:b/>
          <w:bCs/>
        </w:rPr>
      </w:pPr>
      <w:r w:rsidRPr="00B93610">
        <w:rPr>
          <w:b/>
          <w:bCs/>
        </w:rPr>
        <w:t>I. ОБЩИЕ ПОЛОЖЕНИЯ</w:t>
      </w:r>
    </w:p>
    <w:p w:rsidR="00911A3C" w:rsidRPr="00B93610" w:rsidRDefault="007E01C4" w:rsidP="007E01C4">
      <w:pPr>
        <w:pStyle w:val="a4"/>
        <w:jc w:val="both"/>
      </w:pPr>
      <w:r>
        <w:t xml:space="preserve">     1. </w:t>
      </w:r>
      <w:proofErr w:type="gramStart"/>
      <w:r w:rsidR="00911A3C" w:rsidRPr="00B93610">
        <w:t xml:space="preserve">Порядок организации и принятия мер по оповещению населения </w:t>
      </w:r>
      <w:proofErr w:type="spellStart"/>
      <w:r w:rsidR="00B93610">
        <w:t>Суккозерского</w:t>
      </w:r>
      <w:proofErr w:type="spellEnd"/>
      <w:r w:rsidR="00911A3C" w:rsidRPr="00B93610">
        <w:t xml:space="preserve"> сельского поселения и подразделения Государственной противопожарной службы </w:t>
      </w:r>
      <w:r w:rsidR="00B93610">
        <w:t>Муезерского</w:t>
      </w:r>
      <w:r w:rsidR="00911A3C" w:rsidRPr="00B93610">
        <w:t xml:space="preserve"> района (далее — ГПС) о пожаре (далее — Порядок) разработан в соответствии с Федеральными законами Российской Федерации от 21 декабря 1994 года №69-ФЗ «О пожарной безопасности», от 06 октября 2003 года №131-ФЗ </w:t>
      </w:r>
      <w:bookmarkStart w:id="0" w:name="_GoBack"/>
      <w:bookmarkEnd w:id="0"/>
      <w:r w:rsidR="00911A3C" w:rsidRPr="00B93610">
        <w:t>«Об общих принципах организации местного самоуправления в Российской Федерации».</w:t>
      </w:r>
      <w:proofErr w:type="gramEnd"/>
    </w:p>
    <w:p w:rsidR="00911A3C" w:rsidRDefault="007E01C4" w:rsidP="007E01C4">
      <w:pPr>
        <w:pStyle w:val="a4"/>
        <w:jc w:val="both"/>
      </w:pPr>
      <w:r>
        <w:t xml:space="preserve">    2. </w:t>
      </w:r>
      <w:r w:rsidR="00911A3C" w:rsidRPr="00B93610">
        <w:t xml:space="preserve">Настоящий Порядок определяет организацию, задачи и механизм реализации мероприятий по оповещению населения </w:t>
      </w:r>
      <w:proofErr w:type="spellStart"/>
      <w:r w:rsidR="00B93610">
        <w:t>Суккозерского</w:t>
      </w:r>
      <w:proofErr w:type="spellEnd"/>
      <w:r w:rsidR="00911A3C" w:rsidRPr="00B93610">
        <w:t xml:space="preserve"> сельского поселения и подразделения ГПС о возникших пожарах или их угрозе и регулирует порядок организации и принятия мер по оповещению населения органами местного самоуправления в границах </w:t>
      </w:r>
      <w:proofErr w:type="spellStart"/>
      <w:r w:rsidR="00B93610">
        <w:t>Суккозерского</w:t>
      </w:r>
      <w:proofErr w:type="spellEnd"/>
      <w:r w:rsidR="00B93610">
        <w:t xml:space="preserve"> </w:t>
      </w:r>
      <w:r w:rsidR="00911A3C" w:rsidRPr="00B93610">
        <w:t>сельского поселения.</w:t>
      </w:r>
    </w:p>
    <w:p w:rsidR="007E01C4" w:rsidRPr="00B93610" w:rsidRDefault="007E01C4" w:rsidP="007E01C4">
      <w:pPr>
        <w:pStyle w:val="a4"/>
        <w:ind w:left="720"/>
        <w:jc w:val="both"/>
      </w:pPr>
    </w:p>
    <w:p w:rsidR="00911A3C" w:rsidRDefault="00911A3C" w:rsidP="00911A3C">
      <w:pPr>
        <w:jc w:val="center"/>
        <w:rPr>
          <w:b/>
          <w:bCs/>
        </w:rPr>
      </w:pPr>
      <w:r w:rsidRPr="00B93610">
        <w:rPr>
          <w:b/>
          <w:bCs/>
        </w:rPr>
        <w:t>II. ОРГАНИЗАЦИЯ И ЗАДАЧИ ОПОВЕЩЕНИЯ НАСЕЛЕНИЯ</w:t>
      </w:r>
    </w:p>
    <w:p w:rsidR="007E01C4" w:rsidRPr="00B93610" w:rsidRDefault="007E01C4" w:rsidP="00911A3C">
      <w:pPr>
        <w:jc w:val="center"/>
        <w:rPr>
          <w:b/>
          <w:bCs/>
        </w:rPr>
      </w:pPr>
    </w:p>
    <w:p w:rsidR="00911A3C" w:rsidRPr="00B93610" w:rsidRDefault="007E01C4" w:rsidP="007E01C4">
      <w:pPr>
        <w:pStyle w:val="a4"/>
        <w:jc w:val="both"/>
      </w:pPr>
      <w:r>
        <w:t xml:space="preserve">     3.</w:t>
      </w:r>
      <w:r w:rsidR="00911A3C" w:rsidRPr="00B93610">
        <w:t xml:space="preserve">Своевременное оповещение населения </w:t>
      </w:r>
      <w:proofErr w:type="spellStart"/>
      <w:r w:rsidR="00B93610">
        <w:t>Суккозерского</w:t>
      </w:r>
      <w:proofErr w:type="spellEnd"/>
      <w:r w:rsidR="00911A3C" w:rsidRPr="00B93610">
        <w:t xml:space="preserve"> сельского поселения и подразделения ГПС о возникновении пожара или угрозе возникновения пожара является важнейшим мероприятием по предупреждению и предотвращению причинения вреда здоровью человека или его гибели, а также минимизации материального ущерба, причиненного пожаром, и укреплению пожарной безопасности сельских населенных пунктов.</w:t>
      </w:r>
    </w:p>
    <w:p w:rsidR="00911A3C" w:rsidRPr="00B93610" w:rsidRDefault="007E01C4" w:rsidP="007E01C4">
      <w:pPr>
        <w:pStyle w:val="a4"/>
        <w:jc w:val="both"/>
      </w:pPr>
      <w:r>
        <w:t xml:space="preserve">     4.</w:t>
      </w:r>
      <w:r w:rsidR="00911A3C" w:rsidRPr="00B93610">
        <w:t xml:space="preserve">Основной задачей оповещения является обеспечение доведения сигналов оповещения от органов местного самоуправления до населения, проживающего на территории </w:t>
      </w:r>
      <w:proofErr w:type="spellStart"/>
      <w:r w:rsidR="00B93610">
        <w:t>Суккозерского</w:t>
      </w:r>
      <w:proofErr w:type="spellEnd"/>
      <w:r w:rsidR="00911A3C" w:rsidRPr="00B93610">
        <w:t xml:space="preserve"> сельского поселения.</w:t>
      </w:r>
    </w:p>
    <w:p w:rsidR="00911A3C" w:rsidRPr="00B93610" w:rsidRDefault="007E01C4" w:rsidP="007E01C4">
      <w:pPr>
        <w:pStyle w:val="a4"/>
        <w:jc w:val="both"/>
      </w:pPr>
      <w:r>
        <w:t xml:space="preserve">    5.</w:t>
      </w:r>
      <w:r w:rsidR="00911A3C" w:rsidRPr="00B93610">
        <w:t xml:space="preserve">Организация оповещения населения в </w:t>
      </w:r>
      <w:proofErr w:type="spellStart"/>
      <w:r w:rsidR="00B93610">
        <w:t>Суккозерском</w:t>
      </w:r>
      <w:proofErr w:type="spellEnd"/>
      <w:r w:rsidR="00911A3C" w:rsidRPr="00B93610">
        <w:t xml:space="preserve"> сельском поселении при угрозе возникновения пожаров возлагается на органы местного самоуправления </w:t>
      </w:r>
      <w:proofErr w:type="spellStart"/>
      <w:r w:rsidR="00B93610">
        <w:t>Суккозерского</w:t>
      </w:r>
      <w:proofErr w:type="spellEnd"/>
      <w:r w:rsidR="00911A3C" w:rsidRPr="00B93610">
        <w:t xml:space="preserve"> сельского поселения.</w:t>
      </w:r>
    </w:p>
    <w:p w:rsidR="00911A3C" w:rsidRPr="00B93610" w:rsidRDefault="007E01C4" w:rsidP="007E01C4">
      <w:pPr>
        <w:pStyle w:val="a4"/>
        <w:jc w:val="both"/>
      </w:pPr>
      <w:r>
        <w:t xml:space="preserve">    6.</w:t>
      </w:r>
      <w:r w:rsidR="00911A3C" w:rsidRPr="00B93610">
        <w:t xml:space="preserve">Организация оповещения работников учреждений и организаций, расположенных на территории </w:t>
      </w:r>
      <w:proofErr w:type="spellStart"/>
      <w:r>
        <w:t>Суккозерского</w:t>
      </w:r>
      <w:proofErr w:type="spellEnd"/>
      <w:r w:rsidR="00911A3C" w:rsidRPr="00B93610">
        <w:t xml:space="preserve"> сельского поселения, при угрозе возникновения и (или) возникновении пожаров возлагается на руководителей соответствующих учреждений и организаций, независимо от форм собственности.</w:t>
      </w:r>
    </w:p>
    <w:p w:rsidR="00911A3C" w:rsidRPr="00B93610" w:rsidRDefault="00911A3C" w:rsidP="00911A3C">
      <w:pPr>
        <w:jc w:val="center"/>
        <w:rPr>
          <w:b/>
          <w:bCs/>
        </w:rPr>
      </w:pPr>
    </w:p>
    <w:p w:rsidR="007E01C4" w:rsidRDefault="007E01C4" w:rsidP="00911A3C">
      <w:pPr>
        <w:jc w:val="center"/>
        <w:rPr>
          <w:b/>
          <w:bCs/>
        </w:rPr>
      </w:pPr>
    </w:p>
    <w:p w:rsidR="007E01C4" w:rsidRDefault="007E01C4" w:rsidP="00911A3C">
      <w:pPr>
        <w:jc w:val="center"/>
        <w:rPr>
          <w:b/>
          <w:bCs/>
        </w:rPr>
      </w:pPr>
    </w:p>
    <w:p w:rsidR="00911A3C" w:rsidRDefault="00911A3C" w:rsidP="00911A3C">
      <w:pPr>
        <w:jc w:val="center"/>
        <w:rPr>
          <w:b/>
          <w:bCs/>
        </w:rPr>
      </w:pPr>
      <w:r w:rsidRPr="00B93610">
        <w:rPr>
          <w:b/>
          <w:bCs/>
        </w:rPr>
        <w:lastRenderedPageBreak/>
        <w:t>III. СИГНАЛЫ ОПОВЕЩЕНИЯ НАСЕЛЕНИЯ</w:t>
      </w:r>
    </w:p>
    <w:p w:rsidR="007E01C4" w:rsidRPr="00B93610" w:rsidRDefault="007E01C4" w:rsidP="00911A3C">
      <w:pPr>
        <w:jc w:val="center"/>
        <w:rPr>
          <w:b/>
          <w:bCs/>
        </w:rPr>
      </w:pPr>
    </w:p>
    <w:p w:rsidR="00911A3C" w:rsidRPr="00B93610" w:rsidRDefault="007E01C4" w:rsidP="007E01C4">
      <w:pPr>
        <w:pStyle w:val="a4"/>
        <w:jc w:val="both"/>
      </w:pPr>
      <w:r>
        <w:t xml:space="preserve">    7.</w:t>
      </w:r>
      <w:r w:rsidR="00911A3C" w:rsidRPr="00B93610">
        <w:t xml:space="preserve">Оповещение населения, учреждений и организаций </w:t>
      </w:r>
      <w:proofErr w:type="spellStart"/>
      <w:r>
        <w:t>Суккозерского</w:t>
      </w:r>
      <w:proofErr w:type="spellEnd"/>
      <w:r w:rsidR="00911A3C" w:rsidRPr="00B93610">
        <w:t xml:space="preserve"> сельского поселения о непосредственной угрозе пожара или его возникновении, о принятии своевременных мер по защите от пожара осуществляется путем передачи звуковых сигналов (сирен) либо подачей сигнала путем нанесения частых ударов металлическим предметом по металлу, а также передачи речевого сообщения по громкоговорящей связи.</w:t>
      </w:r>
    </w:p>
    <w:p w:rsidR="00911A3C" w:rsidRDefault="00911A3C" w:rsidP="00911A3C">
      <w:pPr>
        <w:jc w:val="center"/>
        <w:rPr>
          <w:b/>
          <w:bCs/>
        </w:rPr>
      </w:pPr>
      <w:r w:rsidRPr="00B93610">
        <w:rPr>
          <w:b/>
          <w:bCs/>
        </w:rPr>
        <w:t>IV. ПОРЯДОК ОПОВЕЩЕНИЯ НАСЕЛЕНИЯ</w:t>
      </w:r>
    </w:p>
    <w:p w:rsidR="007E01C4" w:rsidRPr="00B93610" w:rsidRDefault="007E01C4" w:rsidP="00911A3C">
      <w:pPr>
        <w:jc w:val="center"/>
        <w:rPr>
          <w:b/>
          <w:bCs/>
        </w:rPr>
      </w:pPr>
    </w:p>
    <w:p w:rsidR="00911A3C" w:rsidRPr="00B93610" w:rsidRDefault="007E01C4" w:rsidP="007E01C4">
      <w:pPr>
        <w:pStyle w:val="a4"/>
        <w:jc w:val="both"/>
      </w:pPr>
      <w:r>
        <w:t xml:space="preserve">     8.</w:t>
      </w:r>
      <w:r w:rsidR="00911A3C" w:rsidRPr="00B93610">
        <w:t xml:space="preserve">При обнаружении очага возгорания или признаков горения (задымление, запах гари, повышение температуры и т.п.) жители </w:t>
      </w:r>
      <w:proofErr w:type="spellStart"/>
      <w:r>
        <w:t>Суккозерского</w:t>
      </w:r>
      <w:proofErr w:type="spellEnd"/>
      <w:r w:rsidR="00911A3C" w:rsidRPr="00B93610">
        <w:t xml:space="preserve"> сельского поселения обязаны:</w:t>
      </w:r>
    </w:p>
    <w:p w:rsidR="00911A3C" w:rsidRPr="00B93610" w:rsidRDefault="007E01C4" w:rsidP="00911A3C">
      <w:pPr>
        <w:pStyle w:val="a4"/>
        <w:jc w:val="both"/>
      </w:pPr>
      <w:r>
        <w:t xml:space="preserve">          </w:t>
      </w:r>
      <w:r w:rsidR="00911A3C" w:rsidRPr="00B93610">
        <w:t xml:space="preserve">а) немедленно сообщать об этом Главе </w:t>
      </w:r>
      <w:proofErr w:type="spellStart"/>
      <w:r>
        <w:t>Суккозерского</w:t>
      </w:r>
      <w:proofErr w:type="spellEnd"/>
      <w:r w:rsidR="00911A3C" w:rsidRPr="00B93610">
        <w:t xml:space="preserve"> сельского поселения, в подразделение ГПС или в единую дежурно-диспетчерскую службу </w:t>
      </w:r>
      <w:r>
        <w:t>Муезерского</w:t>
      </w:r>
      <w:r w:rsidR="00911A3C" w:rsidRPr="00B93610">
        <w:t xml:space="preserve"> района, при этом называть адрес (населенный пункт, название улицы, номер дома, квартиры, место пожара).</w:t>
      </w:r>
    </w:p>
    <w:p w:rsidR="00911A3C" w:rsidRPr="00B93610" w:rsidRDefault="007E01C4" w:rsidP="00911A3C">
      <w:pPr>
        <w:pStyle w:val="a4"/>
        <w:jc w:val="both"/>
      </w:pPr>
      <w:r>
        <w:t xml:space="preserve">          </w:t>
      </w:r>
      <w:r w:rsidR="00911A3C" w:rsidRPr="00B93610">
        <w:t>б) кратко и четко докладывать, что горит (квартира, чердак, подвал, гараж и т.д.);</w:t>
      </w:r>
    </w:p>
    <w:p w:rsidR="00911A3C" w:rsidRDefault="007E01C4" w:rsidP="007E01C4">
      <w:pPr>
        <w:pStyle w:val="a4"/>
        <w:jc w:val="both"/>
      </w:pPr>
      <w:r>
        <w:t xml:space="preserve">     9.</w:t>
      </w:r>
      <w:r w:rsidR="00911A3C" w:rsidRPr="00B93610">
        <w:t xml:space="preserve">О возникновении пожара или угрозе возникновения пожара Глава </w:t>
      </w:r>
      <w:proofErr w:type="spellStart"/>
      <w:r>
        <w:t>Суккозерского</w:t>
      </w:r>
      <w:proofErr w:type="spellEnd"/>
      <w:r w:rsidR="00911A3C" w:rsidRPr="00B93610">
        <w:t xml:space="preserve"> сельского поселения организует оповещение населения в соответствии с требованиями действующих нормативных документов. В дальнейшем полученную информацию сообщают в ГПС либо старшему оперативному дежурному единой дежурно-диспетче</w:t>
      </w:r>
      <w:r>
        <w:t>р</w:t>
      </w:r>
      <w:r w:rsidR="00911A3C" w:rsidRPr="00B93610">
        <w:t xml:space="preserve">ской службы </w:t>
      </w:r>
      <w:r>
        <w:t>Муезерского</w:t>
      </w:r>
      <w:r w:rsidR="00911A3C" w:rsidRPr="00B93610">
        <w:t xml:space="preserve"> района.</w:t>
      </w:r>
    </w:p>
    <w:p w:rsidR="007E01C4" w:rsidRPr="00B93610" w:rsidRDefault="007E01C4" w:rsidP="007E01C4">
      <w:pPr>
        <w:pStyle w:val="a4"/>
        <w:jc w:val="both"/>
      </w:pPr>
    </w:p>
    <w:p w:rsidR="00911A3C" w:rsidRPr="00B93610" w:rsidRDefault="00911A3C" w:rsidP="00911A3C">
      <w:pPr>
        <w:jc w:val="center"/>
        <w:rPr>
          <w:b/>
          <w:bCs/>
        </w:rPr>
      </w:pPr>
      <w:r w:rsidRPr="00B93610">
        <w:rPr>
          <w:b/>
          <w:bCs/>
        </w:rPr>
        <w:t xml:space="preserve">V. ПОРЯДОК ОПОВЕЩЕНИЯ ПОДРАЗДЕЛЕНИЯ </w:t>
      </w:r>
    </w:p>
    <w:p w:rsidR="00911A3C" w:rsidRDefault="00911A3C" w:rsidP="00911A3C">
      <w:pPr>
        <w:jc w:val="center"/>
        <w:rPr>
          <w:b/>
          <w:bCs/>
        </w:rPr>
      </w:pPr>
      <w:r w:rsidRPr="00B93610">
        <w:rPr>
          <w:b/>
          <w:bCs/>
        </w:rPr>
        <w:t>ГОСУДАРСТВЕННОЙ ПРОТИВОПОЖАРНОЙ СЛУЖБЫ</w:t>
      </w:r>
    </w:p>
    <w:p w:rsidR="007E01C4" w:rsidRPr="00B93610" w:rsidRDefault="007E01C4" w:rsidP="00911A3C">
      <w:pPr>
        <w:jc w:val="center"/>
        <w:rPr>
          <w:b/>
          <w:bCs/>
        </w:rPr>
      </w:pPr>
    </w:p>
    <w:p w:rsidR="00911A3C" w:rsidRPr="00B93610" w:rsidRDefault="007E01C4" w:rsidP="007E01C4">
      <w:pPr>
        <w:pStyle w:val="a4"/>
        <w:jc w:val="both"/>
      </w:pPr>
      <w:r>
        <w:t xml:space="preserve">     </w:t>
      </w:r>
      <w:proofErr w:type="gramStart"/>
      <w:r>
        <w:t>10.</w:t>
      </w:r>
      <w:r w:rsidR="00911A3C" w:rsidRPr="00B93610">
        <w:t xml:space="preserve">Доведение сообщения о возникновении пожара или угрозе возникновения пожара на территории </w:t>
      </w:r>
      <w:proofErr w:type="spellStart"/>
      <w:r>
        <w:t>Суккозерского</w:t>
      </w:r>
      <w:proofErr w:type="spellEnd"/>
      <w:r w:rsidR="00911A3C" w:rsidRPr="00B93610">
        <w:t xml:space="preserve"> сельского поселения до подразделения ГПС осуществляется населением либо Администрацией </w:t>
      </w:r>
      <w:proofErr w:type="spellStart"/>
      <w:r>
        <w:t>Суккозерского</w:t>
      </w:r>
      <w:proofErr w:type="spellEnd"/>
      <w:r w:rsidR="00911A3C" w:rsidRPr="00B93610">
        <w:t xml:space="preserve"> сельского поселения, по сред</w:t>
      </w:r>
      <w:r>
        <w:t xml:space="preserve">ствам телефонной связи по номерам телефонов </w:t>
      </w:r>
      <w:r w:rsidRPr="002A77A4">
        <w:t xml:space="preserve">пожарной части ПЧ-73 пос. </w:t>
      </w:r>
      <w:r w:rsidR="002A77A4" w:rsidRPr="002A77A4">
        <w:t>Суккозеро                    «тел. 40-007, 9214636541»,</w:t>
      </w:r>
      <w:r w:rsidR="00911A3C" w:rsidRPr="00B93610">
        <w:t xml:space="preserve"> либо через единую дежурно-диспетчерскую службу </w:t>
      </w:r>
      <w:r>
        <w:t>Муезерского</w:t>
      </w:r>
      <w:r w:rsidR="00911A3C" w:rsidRPr="00B93610">
        <w:t xml:space="preserve"> района по номеру телефона </w:t>
      </w:r>
      <w:r w:rsidR="00911A3C" w:rsidRPr="002A77A4">
        <w:t>«</w:t>
      </w:r>
      <w:r w:rsidR="002A77A4" w:rsidRPr="002A77A4">
        <w:t>33-891;</w:t>
      </w:r>
      <w:proofErr w:type="gramEnd"/>
      <w:r w:rsidR="002A77A4" w:rsidRPr="002A77A4">
        <w:t xml:space="preserve"> мобильный 010, 112</w:t>
      </w:r>
      <w:r w:rsidR="00911A3C" w:rsidRPr="002A77A4">
        <w:t>».</w:t>
      </w:r>
    </w:p>
    <w:p w:rsidR="00911A3C" w:rsidRPr="00B93610" w:rsidRDefault="002A77A4" w:rsidP="002A77A4">
      <w:pPr>
        <w:pStyle w:val="a4"/>
        <w:jc w:val="both"/>
      </w:pPr>
      <w:r>
        <w:t xml:space="preserve">     11.</w:t>
      </w:r>
      <w:r w:rsidR="00911A3C" w:rsidRPr="00B93610">
        <w:t>Доведение сообщения о возникновении пожара осуществляется с использованием всех видов телефонной и сотовой связи.</w:t>
      </w:r>
    </w:p>
    <w:p w:rsidR="00911A3C" w:rsidRPr="00B93610" w:rsidRDefault="00911A3C"/>
    <w:sectPr w:rsidR="00911A3C" w:rsidRPr="00B93610" w:rsidSect="007E01C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B7F19FA"/>
    <w:multiLevelType w:val="hybridMultilevel"/>
    <w:tmpl w:val="3C422A4A"/>
    <w:lvl w:ilvl="0" w:tplc="16180452">
      <w:start w:val="4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DA"/>
    <w:rsid w:val="002A77A4"/>
    <w:rsid w:val="007E01C4"/>
    <w:rsid w:val="008C01F3"/>
    <w:rsid w:val="00911A3C"/>
    <w:rsid w:val="00983FBE"/>
    <w:rsid w:val="00A55A27"/>
    <w:rsid w:val="00B93610"/>
    <w:rsid w:val="00C8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911A3C"/>
    <w:pPr>
      <w:keepNext/>
      <w:suppressAutoHyphens w:val="0"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11A3C"/>
    <w:pPr>
      <w:keepNext/>
      <w:suppressAutoHyphens w:val="0"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A3C"/>
    <w:rPr>
      <w:b/>
      <w:bCs/>
    </w:rPr>
  </w:style>
  <w:style w:type="paragraph" w:styleId="a4">
    <w:name w:val="Body Text"/>
    <w:basedOn w:val="a"/>
    <w:link w:val="a5"/>
    <w:rsid w:val="00911A3C"/>
    <w:pPr>
      <w:spacing w:after="120"/>
    </w:pPr>
  </w:style>
  <w:style w:type="character" w:customStyle="1" w:styleId="a5">
    <w:name w:val="Основной текст Знак"/>
    <w:basedOn w:val="a0"/>
    <w:link w:val="a4"/>
    <w:rsid w:val="00911A3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11A3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11A3C"/>
    <w:rPr>
      <w:rFonts w:ascii="Arial" w:eastAsia="Times New Roman" w:hAnsi="Arial" w:cs="Times New Roman"/>
      <w:sz w:val="24"/>
      <w:szCs w:val="20"/>
      <w:lang w:eastAsia="ru-RU"/>
    </w:rPr>
  </w:style>
  <w:style w:type="character" w:styleId="a6">
    <w:name w:val="Hyperlink"/>
    <w:rsid w:val="00A55A2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55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911A3C"/>
    <w:pPr>
      <w:keepNext/>
      <w:suppressAutoHyphens w:val="0"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11A3C"/>
    <w:pPr>
      <w:keepNext/>
      <w:suppressAutoHyphens w:val="0"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A3C"/>
    <w:rPr>
      <w:b/>
      <w:bCs/>
    </w:rPr>
  </w:style>
  <w:style w:type="paragraph" w:styleId="a4">
    <w:name w:val="Body Text"/>
    <w:basedOn w:val="a"/>
    <w:link w:val="a5"/>
    <w:rsid w:val="00911A3C"/>
    <w:pPr>
      <w:spacing w:after="120"/>
    </w:pPr>
  </w:style>
  <w:style w:type="character" w:customStyle="1" w:styleId="a5">
    <w:name w:val="Основной текст Знак"/>
    <w:basedOn w:val="a0"/>
    <w:link w:val="a4"/>
    <w:rsid w:val="00911A3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11A3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11A3C"/>
    <w:rPr>
      <w:rFonts w:ascii="Arial" w:eastAsia="Times New Roman" w:hAnsi="Arial" w:cs="Times New Roman"/>
      <w:sz w:val="24"/>
      <w:szCs w:val="20"/>
      <w:lang w:eastAsia="ru-RU"/>
    </w:rPr>
  </w:style>
  <w:style w:type="character" w:styleId="a6">
    <w:name w:val="Hyperlink"/>
    <w:rsid w:val="00A55A2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55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2014-03-06T11:44:00Z</cp:lastPrinted>
  <dcterms:created xsi:type="dcterms:W3CDTF">2014-03-06T11:11:00Z</dcterms:created>
  <dcterms:modified xsi:type="dcterms:W3CDTF">2017-04-04T10:56:00Z</dcterms:modified>
</cp:coreProperties>
</file>